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Pr>
          <w:rFonts w:ascii="Arial" w:hAnsi="Arial" w:cs="Arial"/>
          <w:b/>
          <w:sz w:val="32"/>
          <w:szCs w:val="32"/>
        </w:rPr>
        <w:t>404</w:t>
      </w:r>
      <w:r>
        <w:rPr>
          <w:rFonts w:ascii="Arial" w:hAnsi="Arial" w:cs="Arial"/>
          <w:b/>
          <w:sz w:val="32"/>
          <w:szCs w:val="32"/>
          <w:lang w:val="sr-Cyrl-CS"/>
        </w:rPr>
        <w:t>-</w:t>
      </w:r>
      <w:r w:rsidR="00C203E6" w:rsidRPr="00C203E6">
        <w:rPr>
          <w:rFonts w:ascii="Arial" w:hAnsi="Arial" w:cs="Arial"/>
          <w:b/>
          <w:color w:val="auto"/>
          <w:sz w:val="32"/>
          <w:szCs w:val="32"/>
        </w:rPr>
        <w:t>73</w:t>
      </w:r>
      <w:r w:rsidR="007E0BB3" w:rsidRPr="00C203E6">
        <w:rPr>
          <w:rFonts w:ascii="Arial" w:hAnsi="Arial" w:cs="Arial"/>
          <w:b/>
          <w:color w:val="auto"/>
          <w:sz w:val="32"/>
          <w:szCs w:val="32"/>
          <w:lang w:val="sr-Cyrl-CS"/>
        </w:rPr>
        <w:t>/</w:t>
      </w:r>
      <w:r w:rsidR="00AF7FF7">
        <w:rPr>
          <w:rFonts w:ascii="Arial" w:hAnsi="Arial" w:cs="Arial"/>
          <w:b/>
          <w:sz w:val="32"/>
          <w:szCs w:val="32"/>
          <w:lang w:val="sr-Cyrl-CS"/>
        </w:rPr>
        <w:t>18</w:t>
      </w:r>
      <w:r w:rsidR="007E0BB3" w:rsidRPr="00DE0254">
        <w:rPr>
          <w:rFonts w:ascii="Arial" w:hAnsi="Arial" w:cs="Arial"/>
          <w:b/>
          <w:sz w:val="32"/>
          <w:szCs w:val="32"/>
          <w:lang w:val="sr-Cyrl-CS"/>
        </w:rPr>
        <w:t>-01</w:t>
      </w:r>
      <w:r>
        <w:rPr>
          <w:rFonts w:ascii="Arial" w:hAnsi="Arial" w:cs="Arial"/>
          <w:b/>
          <w:sz w:val="32"/>
          <w:szCs w:val="32"/>
          <w:lang w:val="sr-Cyrl-CS"/>
        </w:rPr>
        <w:t xml:space="preserve"> од </w:t>
      </w:r>
      <w:r w:rsidR="00DC0536" w:rsidRPr="00DC0536">
        <w:rPr>
          <w:rFonts w:ascii="Arial" w:hAnsi="Arial" w:cs="Arial"/>
          <w:b/>
          <w:color w:val="auto"/>
          <w:sz w:val="32"/>
          <w:szCs w:val="32"/>
        </w:rPr>
        <w:t>02.04</w:t>
      </w:r>
      <w:r w:rsidRPr="00DC0536">
        <w:rPr>
          <w:rFonts w:ascii="Arial" w:hAnsi="Arial" w:cs="Arial"/>
          <w:b/>
          <w:color w:val="auto"/>
          <w:sz w:val="32"/>
          <w:szCs w:val="32"/>
          <w:lang w:val="sr-Cyrl-CS"/>
        </w:rPr>
        <w:t>.201</w:t>
      </w:r>
      <w:r w:rsidR="00B909D2" w:rsidRPr="00DC0536">
        <w:rPr>
          <w:rFonts w:ascii="Arial" w:hAnsi="Arial" w:cs="Arial"/>
          <w:b/>
          <w:color w:val="auto"/>
          <w:sz w:val="32"/>
          <w:szCs w:val="32"/>
          <w:lang w:val="sr-Cyrl-CS"/>
        </w:rPr>
        <w:t>8</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ПОСТУПАК ЈАВНЕ НАБАВКЕ МАЛЕ ВРЕДНОСТИ </w:t>
      </w:r>
      <w:r w:rsidR="006833E9" w:rsidRPr="00DC0536">
        <w:rPr>
          <w:rFonts w:ascii="Arial" w:hAnsi="Arial" w:cs="Arial"/>
          <w:b/>
          <w:color w:val="auto"/>
          <w:sz w:val="32"/>
          <w:szCs w:val="32"/>
          <w:lang w:val="sr-Cyrl-CS"/>
        </w:rPr>
        <w:t>ДОБРА</w:t>
      </w:r>
    </w:p>
    <w:p w:rsidR="007E0BB3" w:rsidRPr="00DC0536" w:rsidRDefault="000D454B" w:rsidP="007E0BB3">
      <w:pPr>
        <w:ind w:left="-57"/>
        <w:jc w:val="center"/>
        <w:rPr>
          <w:rFonts w:ascii="Arial" w:hAnsi="Arial" w:cs="Arial"/>
          <w:b/>
          <w:color w:val="auto"/>
          <w:sz w:val="28"/>
          <w:szCs w:val="28"/>
        </w:rPr>
      </w:pPr>
      <w:r w:rsidRPr="00DC0536">
        <w:rPr>
          <w:rFonts w:ascii="Arial" w:hAnsi="Arial" w:cs="Arial"/>
          <w:b/>
          <w:color w:val="auto"/>
          <w:sz w:val="32"/>
          <w:szCs w:val="32"/>
          <w:lang w:val="sr-Cyrl-CS"/>
        </w:rPr>
        <w:t>Набавка електроматеријала за ремонт јавне расвете на територији општине Баточина, са монтажом</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numPr>
          <w:ilvl w:val="0"/>
          <w:numId w:val="33"/>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B909D2" w:rsidRPr="00DC0536">
        <w:rPr>
          <w:rFonts w:ascii="Arial" w:hAnsi="Arial" w:cs="Arial"/>
          <w:b/>
          <w:color w:val="auto"/>
          <w:sz w:val="32"/>
          <w:szCs w:val="32"/>
          <w:lang w:val="sr-Cyrl-CS"/>
        </w:rPr>
        <w:t>5/18</w:t>
      </w:r>
      <w:r w:rsidRPr="00DC0536">
        <w:rPr>
          <w:rFonts w:ascii="Arial" w:hAnsi="Arial" w:cs="Arial"/>
          <w:b/>
          <w:color w:val="auto"/>
          <w:sz w:val="32"/>
          <w:szCs w:val="32"/>
          <w:lang w:val="sr-Cyrl-CS"/>
        </w:rPr>
        <w:t xml:space="preserve">  -</w:t>
      </w:r>
    </w:p>
    <w:p w:rsidR="007E0BB3" w:rsidRPr="00DC0536" w:rsidRDefault="007E0BB3" w:rsidP="007E0BB3">
      <w:pPr>
        <w:numPr>
          <w:ilvl w:val="0"/>
          <w:numId w:val="33"/>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746A2C" w:rsidRPr="00DC0536">
        <w:rPr>
          <w:rFonts w:ascii="Arial" w:hAnsi="Arial" w:cs="Arial"/>
          <w:b/>
          <w:color w:val="auto"/>
          <w:sz w:val="32"/>
          <w:szCs w:val="32"/>
          <w:lang w:val="sr-Cyrl-CS"/>
        </w:rPr>
        <w:t>1.1.12/18</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B909D2" w:rsidRDefault="0014126D" w:rsidP="00B909D2">
            <w:pPr>
              <w:autoSpaceDE w:val="0"/>
              <w:autoSpaceDN w:val="0"/>
              <w:adjustRightInd w:val="0"/>
              <w:spacing w:line="240" w:lineRule="auto"/>
              <w:rPr>
                <w:rFonts w:ascii="Arial" w:hAnsi="Arial" w:cs="Arial"/>
                <w:color w:val="auto"/>
              </w:rPr>
            </w:pPr>
            <w:r w:rsidRPr="00B909D2">
              <w:rPr>
                <w:rFonts w:ascii="Arial" w:hAnsi="Arial" w:cs="Arial"/>
                <w:color w:val="auto"/>
              </w:rPr>
              <w:t xml:space="preserve">    </w:t>
            </w:r>
            <w:r w:rsidR="00B909D2" w:rsidRPr="00B909D2">
              <w:rPr>
                <w:rFonts w:ascii="Arial" w:hAnsi="Arial" w:cs="Arial"/>
                <w:color w:val="auto"/>
              </w:rPr>
              <w:t>02</w:t>
            </w:r>
            <w:r w:rsidRPr="00B909D2">
              <w:rPr>
                <w:rFonts w:ascii="Arial" w:hAnsi="Arial" w:cs="Arial"/>
                <w:color w:val="auto"/>
              </w:rPr>
              <w:t>.</w:t>
            </w:r>
            <w:r w:rsidR="000D454B" w:rsidRPr="00B909D2">
              <w:rPr>
                <w:rFonts w:ascii="Arial" w:hAnsi="Arial" w:cs="Arial"/>
                <w:color w:val="auto"/>
                <w:lang w:val="sr-Cyrl-CS"/>
              </w:rPr>
              <w:t>0</w:t>
            </w:r>
            <w:r w:rsidR="00B909D2" w:rsidRPr="00B909D2">
              <w:rPr>
                <w:rFonts w:ascii="Arial" w:hAnsi="Arial" w:cs="Arial"/>
                <w:color w:val="auto"/>
              </w:rPr>
              <w:t>4</w:t>
            </w:r>
            <w:r w:rsidR="000D454B" w:rsidRPr="00B909D2">
              <w:rPr>
                <w:rFonts w:ascii="Arial" w:hAnsi="Arial" w:cs="Arial"/>
                <w:color w:val="auto"/>
              </w:rPr>
              <w:t>.201</w:t>
            </w:r>
            <w:r w:rsidR="000D454B" w:rsidRPr="00B909D2">
              <w:rPr>
                <w:rFonts w:ascii="Arial" w:hAnsi="Arial" w:cs="Arial"/>
                <w:color w:val="auto"/>
                <w:lang w:val="sr-Cyrl-CS"/>
              </w:rPr>
              <w:t>8</w:t>
            </w:r>
            <w:r w:rsidR="00694E9E" w:rsidRPr="00B909D2">
              <w:rPr>
                <w:rFonts w:ascii="Arial" w:hAnsi="Arial" w:cs="Arial"/>
                <w:color w:val="auto"/>
              </w:rPr>
              <w:t>.године</w:t>
            </w:r>
          </w:p>
        </w:tc>
      </w:tr>
      <w:tr w:rsidR="00031A8F" w:rsidRPr="001423D4"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B909D2" w:rsidRDefault="0014126D" w:rsidP="00031A8F">
            <w:pPr>
              <w:autoSpaceDE w:val="0"/>
              <w:autoSpaceDN w:val="0"/>
              <w:adjustRightInd w:val="0"/>
              <w:spacing w:line="240" w:lineRule="auto"/>
              <w:rPr>
                <w:rFonts w:ascii="Arial" w:hAnsi="Arial" w:cs="Arial"/>
                <w:color w:val="auto"/>
                <w:lang w:val="sr-Latn-CS"/>
              </w:rPr>
            </w:pPr>
            <w:r w:rsidRPr="00B909D2">
              <w:rPr>
                <w:rFonts w:ascii="Arial" w:hAnsi="Arial" w:cs="Arial"/>
                <w:color w:val="auto"/>
              </w:rPr>
              <w:t xml:space="preserve">    </w:t>
            </w:r>
            <w:r w:rsidR="00B909D2" w:rsidRPr="00B909D2">
              <w:rPr>
                <w:rFonts w:ascii="Arial" w:hAnsi="Arial" w:cs="Arial"/>
                <w:color w:val="auto"/>
              </w:rPr>
              <w:t>10</w:t>
            </w:r>
            <w:r w:rsidR="00817041" w:rsidRPr="00B909D2">
              <w:rPr>
                <w:rFonts w:ascii="Arial" w:hAnsi="Arial" w:cs="Arial"/>
                <w:color w:val="auto"/>
                <w:lang w:val="sr-Cyrl-CS"/>
              </w:rPr>
              <w:t>.</w:t>
            </w:r>
            <w:r w:rsidR="00B909D2" w:rsidRPr="00B909D2">
              <w:rPr>
                <w:rFonts w:ascii="Arial" w:hAnsi="Arial" w:cs="Arial"/>
                <w:color w:val="auto"/>
                <w:lang w:val="sr-Cyrl-CS"/>
              </w:rPr>
              <w:t>0</w:t>
            </w:r>
            <w:r w:rsidR="00B909D2" w:rsidRPr="00B909D2">
              <w:rPr>
                <w:rFonts w:ascii="Arial" w:hAnsi="Arial" w:cs="Arial"/>
                <w:color w:val="auto"/>
              </w:rPr>
              <w:t>4</w:t>
            </w:r>
            <w:r w:rsidR="00031A8F" w:rsidRPr="00B909D2">
              <w:rPr>
                <w:rFonts w:ascii="Arial" w:hAnsi="Arial" w:cs="Arial"/>
                <w:color w:val="auto"/>
                <w:lang w:val="sr-Cyrl-CS"/>
              </w:rPr>
              <w:t>.</w:t>
            </w:r>
            <w:r w:rsidR="00F813C4" w:rsidRPr="00B909D2">
              <w:rPr>
                <w:rFonts w:ascii="Arial" w:hAnsi="Arial" w:cs="Arial"/>
                <w:color w:val="auto"/>
                <w:lang w:val="ru-RU"/>
              </w:rPr>
              <w:t>2018</w:t>
            </w:r>
            <w:r w:rsidR="00031A8F" w:rsidRPr="00B909D2">
              <w:rPr>
                <w:rFonts w:ascii="Arial" w:hAnsi="Arial" w:cs="Arial"/>
                <w:color w:val="auto"/>
                <w:lang w:val="ru-RU"/>
              </w:rPr>
              <w:t>. год</w:t>
            </w:r>
            <w:r w:rsidR="00031A8F" w:rsidRPr="00B909D2">
              <w:rPr>
                <w:rFonts w:ascii="Arial" w:hAnsi="Arial" w:cs="Arial"/>
                <w:color w:val="auto"/>
                <w:spacing w:val="1"/>
                <w:lang w:val="ru-RU"/>
              </w:rPr>
              <w:t>ин</w:t>
            </w:r>
            <w:r w:rsidR="00031A8F" w:rsidRPr="00B909D2">
              <w:rPr>
                <w:rFonts w:ascii="Arial" w:hAnsi="Arial" w:cs="Arial"/>
                <w:color w:val="auto"/>
                <w:lang w:val="ru-RU"/>
              </w:rPr>
              <w:t>е</w:t>
            </w:r>
            <w:r w:rsidR="00031A8F" w:rsidRPr="00B909D2">
              <w:rPr>
                <w:rFonts w:ascii="Arial" w:hAnsi="Arial" w:cs="Arial"/>
                <w:color w:val="auto"/>
                <w:spacing w:val="-1"/>
                <w:lang w:val="ru-RU"/>
              </w:rPr>
              <w:t xml:space="preserve"> </w:t>
            </w:r>
            <w:r w:rsidR="00031A8F" w:rsidRPr="00B909D2">
              <w:rPr>
                <w:rFonts w:ascii="Arial" w:hAnsi="Arial" w:cs="Arial"/>
                <w:color w:val="auto"/>
                <w:lang w:val="ru-RU"/>
              </w:rPr>
              <w:t xml:space="preserve">до </w:t>
            </w:r>
            <w:r w:rsidR="00817041" w:rsidRPr="00B909D2">
              <w:rPr>
                <w:rFonts w:ascii="Arial" w:hAnsi="Arial" w:cs="Arial"/>
                <w:color w:val="auto"/>
              </w:rPr>
              <w:t>10</w:t>
            </w:r>
            <w:r w:rsidR="00031A8F" w:rsidRPr="00B909D2">
              <w:rPr>
                <w:rFonts w:ascii="Arial" w:hAnsi="Arial" w:cs="Arial"/>
                <w:color w:val="auto"/>
                <w:lang w:val="ru-RU"/>
              </w:rPr>
              <w:t xml:space="preserve">:00 </w:t>
            </w:r>
            <w:r w:rsidR="00031A8F" w:rsidRPr="00B909D2">
              <w:rPr>
                <w:rFonts w:ascii="Arial" w:hAnsi="Arial" w:cs="Arial"/>
                <w:color w:val="auto"/>
                <w:spacing w:val="-1"/>
                <w:lang w:val="ru-RU"/>
              </w:rPr>
              <w:t>са</w:t>
            </w:r>
            <w:r w:rsidR="00031A8F" w:rsidRPr="00B909D2">
              <w:rPr>
                <w:rFonts w:ascii="Arial" w:hAnsi="Arial" w:cs="Arial"/>
                <w:color w:val="auto"/>
                <w:spacing w:val="1"/>
                <w:lang w:val="ru-RU"/>
              </w:rPr>
              <w:t>т</w:t>
            </w:r>
            <w:r w:rsidR="00031A8F" w:rsidRPr="00B909D2">
              <w:rPr>
                <w:rFonts w:ascii="Arial" w:hAnsi="Arial" w:cs="Arial"/>
                <w:color w:val="auto"/>
                <w:lang w:val="ru-RU"/>
              </w:rPr>
              <w:t>и</w:t>
            </w:r>
          </w:p>
          <w:p w:rsidR="00031A8F" w:rsidRPr="00B909D2" w:rsidRDefault="004E133B" w:rsidP="00031A8F">
            <w:pPr>
              <w:autoSpaceDE w:val="0"/>
              <w:autoSpaceDN w:val="0"/>
              <w:adjustRightInd w:val="0"/>
              <w:spacing w:line="240" w:lineRule="auto"/>
              <w:rPr>
                <w:rFonts w:ascii="Arial" w:hAnsi="Arial" w:cs="Arial"/>
                <w:color w:val="auto"/>
                <w:lang w:val="sr-Latn-CS"/>
              </w:rPr>
            </w:pPr>
            <w:r w:rsidRPr="00B909D2">
              <w:rPr>
                <w:rFonts w:ascii="Arial" w:hAnsi="Arial" w:cs="Arial"/>
                <w:color w:val="auto"/>
                <w:lang w:val="sr-Latn-CS"/>
              </w:rPr>
              <w:t>0</w:t>
            </w:r>
          </w:p>
        </w:tc>
      </w:tr>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B909D2" w:rsidRDefault="00F813C4" w:rsidP="003A39CF">
            <w:pPr>
              <w:autoSpaceDE w:val="0"/>
              <w:autoSpaceDN w:val="0"/>
              <w:adjustRightInd w:val="0"/>
              <w:spacing w:line="240" w:lineRule="auto"/>
              <w:rPr>
                <w:rFonts w:ascii="Arial" w:hAnsi="Arial" w:cs="Arial"/>
                <w:color w:val="auto"/>
              </w:rPr>
            </w:pPr>
            <w:r w:rsidRPr="00B909D2">
              <w:rPr>
                <w:rFonts w:ascii="Arial" w:hAnsi="Arial" w:cs="Arial"/>
                <w:color w:val="auto"/>
              </w:rPr>
              <w:t xml:space="preserve">    </w:t>
            </w:r>
            <w:r w:rsidR="00B909D2" w:rsidRPr="00B909D2">
              <w:rPr>
                <w:rFonts w:ascii="Arial" w:hAnsi="Arial" w:cs="Arial"/>
                <w:color w:val="auto"/>
              </w:rPr>
              <w:t>10</w:t>
            </w:r>
            <w:r w:rsidR="00817041" w:rsidRPr="00B909D2">
              <w:rPr>
                <w:rFonts w:ascii="Arial" w:hAnsi="Arial" w:cs="Arial"/>
                <w:color w:val="auto"/>
                <w:lang w:val="sr-Cyrl-CS"/>
              </w:rPr>
              <w:t>.</w:t>
            </w:r>
            <w:r w:rsidR="00B909D2" w:rsidRPr="00B909D2">
              <w:rPr>
                <w:rFonts w:ascii="Arial" w:hAnsi="Arial" w:cs="Arial"/>
                <w:color w:val="auto"/>
                <w:lang w:val="sr-Cyrl-CS"/>
              </w:rPr>
              <w:t>0</w:t>
            </w:r>
            <w:r w:rsidR="00B909D2" w:rsidRPr="00B909D2">
              <w:rPr>
                <w:rFonts w:ascii="Arial" w:hAnsi="Arial" w:cs="Arial"/>
                <w:color w:val="auto"/>
              </w:rPr>
              <w:t>4</w:t>
            </w:r>
            <w:r w:rsidR="00031A8F" w:rsidRPr="00B909D2">
              <w:rPr>
                <w:rFonts w:ascii="Arial" w:hAnsi="Arial" w:cs="Arial"/>
                <w:color w:val="auto"/>
                <w:lang w:val="sr-Cyrl-CS"/>
              </w:rPr>
              <w:t>.</w:t>
            </w:r>
            <w:r w:rsidRPr="00B909D2">
              <w:rPr>
                <w:rFonts w:ascii="Arial" w:hAnsi="Arial" w:cs="Arial"/>
                <w:color w:val="auto"/>
                <w:lang w:val="ru-RU"/>
              </w:rPr>
              <w:t>2018</w:t>
            </w:r>
            <w:r w:rsidR="00031A8F" w:rsidRPr="00B909D2">
              <w:rPr>
                <w:rFonts w:ascii="Arial" w:hAnsi="Arial" w:cs="Arial"/>
                <w:color w:val="auto"/>
                <w:lang w:val="ru-RU"/>
              </w:rPr>
              <w:t>. год</w:t>
            </w:r>
            <w:r w:rsidR="00031A8F" w:rsidRPr="00B909D2">
              <w:rPr>
                <w:rFonts w:ascii="Arial" w:hAnsi="Arial" w:cs="Arial"/>
                <w:color w:val="auto"/>
                <w:spacing w:val="1"/>
                <w:lang w:val="ru-RU"/>
              </w:rPr>
              <w:t>ин</w:t>
            </w:r>
            <w:r w:rsidR="00031A8F" w:rsidRPr="00B909D2">
              <w:rPr>
                <w:rFonts w:ascii="Arial" w:hAnsi="Arial" w:cs="Arial"/>
                <w:color w:val="auto"/>
                <w:lang w:val="ru-RU"/>
              </w:rPr>
              <w:t>е</w:t>
            </w:r>
            <w:r w:rsidR="00031A8F" w:rsidRPr="00B909D2">
              <w:rPr>
                <w:rFonts w:ascii="Arial" w:hAnsi="Arial" w:cs="Arial"/>
                <w:color w:val="auto"/>
                <w:spacing w:val="1"/>
                <w:lang w:val="ru-RU"/>
              </w:rPr>
              <w:t xml:space="preserve"> </w:t>
            </w:r>
            <w:r w:rsidR="00031A8F" w:rsidRPr="00B909D2">
              <w:rPr>
                <w:rFonts w:ascii="Arial" w:hAnsi="Arial" w:cs="Arial"/>
                <w:color w:val="auto"/>
                <w:lang w:val="ru-RU"/>
              </w:rPr>
              <w:t>у</w:t>
            </w:r>
            <w:r w:rsidR="00031A8F" w:rsidRPr="00B909D2">
              <w:rPr>
                <w:rFonts w:ascii="Arial" w:hAnsi="Arial" w:cs="Arial"/>
                <w:color w:val="auto"/>
                <w:spacing w:val="-5"/>
                <w:lang w:val="ru-RU"/>
              </w:rPr>
              <w:t xml:space="preserve"> </w:t>
            </w:r>
            <w:r w:rsidR="00031A8F" w:rsidRPr="00B909D2">
              <w:rPr>
                <w:rFonts w:ascii="Arial" w:hAnsi="Arial" w:cs="Arial"/>
                <w:color w:val="auto"/>
                <w:spacing w:val="2"/>
                <w:lang w:val="sr-Cyrl-CS"/>
              </w:rPr>
              <w:t>1</w:t>
            </w:r>
            <w:r w:rsidR="00817041" w:rsidRPr="00B909D2">
              <w:rPr>
                <w:rFonts w:ascii="Arial" w:hAnsi="Arial" w:cs="Arial"/>
                <w:color w:val="auto"/>
                <w:spacing w:val="2"/>
              </w:rPr>
              <w:t>0</w:t>
            </w:r>
            <w:r w:rsidR="00031A8F" w:rsidRPr="00B909D2">
              <w:rPr>
                <w:rFonts w:ascii="Arial" w:hAnsi="Arial" w:cs="Arial"/>
                <w:color w:val="auto"/>
                <w:lang w:val="ru-RU"/>
              </w:rPr>
              <w:t>:30</w:t>
            </w:r>
          </w:p>
        </w:tc>
      </w:tr>
    </w:tbl>
    <w:p w:rsidR="00031A8F" w:rsidRDefault="00031A8F" w:rsidP="00031A8F">
      <w:pPr>
        <w:jc w:val="center"/>
        <w:rPr>
          <w:rFonts w:ascii="Arial" w:hAnsi="Arial" w:cs="Arial"/>
          <w:i/>
          <w:iCs/>
        </w:rPr>
      </w:pPr>
    </w:p>
    <w:p w:rsidR="00B909D2" w:rsidRDefault="00B909D2" w:rsidP="00031A8F">
      <w:pPr>
        <w:jc w:val="center"/>
        <w:rPr>
          <w:rFonts w:ascii="Arial" w:hAnsi="Arial" w:cs="Arial"/>
          <w:i/>
          <w:iCs/>
        </w:rPr>
      </w:pPr>
    </w:p>
    <w:p w:rsidR="00B909D2" w:rsidRPr="00B909D2" w:rsidRDefault="00B909D2"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 xml:space="preserve">Укупан број страна конкурсне документације: </w:t>
      </w:r>
      <w:r w:rsidR="00D73763" w:rsidRPr="00D005DE">
        <w:rPr>
          <w:rFonts w:ascii="Arial" w:hAnsi="Arial" w:cs="Arial"/>
          <w:b/>
          <w:iCs/>
          <w:color w:val="auto"/>
          <w:lang w:val="sr-Cyrl-CS"/>
        </w:rPr>
        <w:t>3</w:t>
      </w:r>
      <w:r w:rsidR="00D005DE" w:rsidRPr="00D005DE">
        <w:rPr>
          <w:rFonts w:ascii="Arial" w:hAnsi="Arial" w:cs="Arial"/>
          <w:b/>
          <w:iCs/>
          <w:color w:val="auto"/>
          <w:lang w:val="sr-Cyrl-CS"/>
        </w:rPr>
        <w:t>1</w:t>
      </w:r>
      <w:r w:rsidR="007118C6" w:rsidRPr="00D005DE">
        <w:rPr>
          <w:rFonts w:ascii="Arial" w:hAnsi="Arial" w:cs="Arial"/>
          <w:b/>
          <w:iCs/>
          <w:color w:val="auto"/>
        </w:rPr>
        <w:t xml:space="preserve"> </w:t>
      </w:r>
      <w:r w:rsidR="007118C6">
        <w:rPr>
          <w:rFonts w:ascii="Arial" w:hAnsi="Arial" w:cs="Arial"/>
          <w:b/>
          <w:iCs/>
        </w:rPr>
        <w:t>страна</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 xml:space="preserve">Баточина, </w:t>
      </w:r>
      <w:r w:rsidR="00B909D2">
        <w:rPr>
          <w:rFonts w:ascii="Arial" w:hAnsi="Arial" w:cs="Arial"/>
          <w:sz w:val="24"/>
          <w:lang w:val="sr-Cyrl-CS"/>
        </w:rPr>
        <w:t>април</w:t>
      </w:r>
      <w:r w:rsidR="00FD265A">
        <w:rPr>
          <w:rFonts w:ascii="Arial" w:hAnsi="Arial" w:cs="Arial"/>
          <w:sz w:val="24"/>
          <w:lang w:val="sr-Cyrl-CS"/>
        </w:rPr>
        <w:t xml:space="preserve"> </w:t>
      </w:r>
      <w:r w:rsidR="00BF5D21">
        <w:rPr>
          <w:rFonts w:ascii="Arial" w:hAnsi="Arial" w:cs="Arial"/>
          <w:sz w:val="24"/>
          <w:lang w:val="sr-Cyrl-CS"/>
        </w:rPr>
        <w:t xml:space="preserve"> 2018</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7E0BB3">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B909D2" w:rsidRPr="00DC0536">
        <w:rPr>
          <w:rFonts w:ascii="Arial" w:hAnsi="Arial" w:cs="Arial"/>
          <w:color w:val="auto"/>
          <w:lang w:val="sr-Cyrl-CS"/>
        </w:rPr>
        <w:t>5/18</w:t>
      </w:r>
      <w:r w:rsidRPr="00DC0536">
        <w:rPr>
          <w:rFonts w:ascii="Arial" w:hAnsi="Arial" w:cs="Arial"/>
          <w:color w:val="auto"/>
          <w:lang w:val="ru-RU"/>
        </w:rPr>
        <w:t xml:space="preserve">, деловодни број </w:t>
      </w:r>
      <w:r w:rsidR="00DC0536" w:rsidRPr="00DC0536">
        <w:rPr>
          <w:rFonts w:ascii="Arial" w:hAnsi="Arial" w:cs="Arial"/>
          <w:color w:val="auto"/>
        </w:rPr>
        <w:t>404-71</w:t>
      </w:r>
      <w:r w:rsidR="004A1947" w:rsidRPr="00DC0536">
        <w:rPr>
          <w:rFonts w:ascii="Arial" w:hAnsi="Arial" w:cs="Arial"/>
          <w:color w:val="auto"/>
          <w:lang w:val="sr-Cyrl-CS"/>
        </w:rPr>
        <w:t>/</w:t>
      </w:r>
      <w:r w:rsidR="00DC0536" w:rsidRPr="00DC0536">
        <w:rPr>
          <w:rFonts w:ascii="Arial" w:hAnsi="Arial" w:cs="Arial"/>
          <w:color w:val="auto"/>
          <w:lang w:val="sr-Cyrl-CS"/>
        </w:rPr>
        <w:t>1</w:t>
      </w:r>
      <w:r w:rsidR="00DC0536" w:rsidRPr="00DC0536">
        <w:rPr>
          <w:rFonts w:ascii="Arial" w:hAnsi="Arial" w:cs="Arial"/>
          <w:color w:val="auto"/>
        </w:rPr>
        <w:t>8</w:t>
      </w:r>
      <w:r w:rsidRPr="00DC0536">
        <w:rPr>
          <w:rFonts w:ascii="Arial" w:hAnsi="Arial" w:cs="Arial"/>
          <w:color w:val="auto"/>
          <w:lang w:val="ru-RU"/>
        </w:rPr>
        <w:t xml:space="preserve">-01 </w:t>
      </w:r>
      <w:r w:rsidR="0014126D" w:rsidRPr="00DC0536">
        <w:rPr>
          <w:rFonts w:ascii="Arial" w:hAnsi="Arial" w:cs="Arial"/>
          <w:color w:val="auto"/>
          <w:lang w:val="sr-Cyrl-CS"/>
        </w:rPr>
        <w:t xml:space="preserve">од </w:t>
      </w:r>
      <w:r w:rsidR="00DC0536" w:rsidRPr="00DC0536">
        <w:rPr>
          <w:rFonts w:ascii="Arial" w:hAnsi="Arial" w:cs="Arial"/>
          <w:color w:val="auto"/>
        </w:rPr>
        <w:t>30.03.</w:t>
      </w:r>
      <w:r w:rsidR="00B909D2" w:rsidRPr="00DC0536">
        <w:rPr>
          <w:rFonts w:ascii="Arial" w:hAnsi="Arial" w:cs="Arial"/>
          <w:color w:val="auto"/>
          <w:lang w:val="sr-Cyrl-CS"/>
        </w:rPr>
        <w:t>2018.</w:t>
      </w:r>
      <w:r w:rsidRPr="00DC0536">
        <w:rPr>
          <w:rFonts w:ascii="Arial" w:hAnsi="Arial" w:cs="Arial"/>
          <w:color w:val="auto"/>
          <w:lang w:val="sr-Cyrl-CS"/>
        </w:rPr>
        <w:t xml:space="preserve"> године </w:t>
      </w:r>
      <w:r w:rsidRPr="00DC0536">
        <w:rPr>
          <w:rFonts w:ascii="Arial" w:hAnsi="Arial" w:cs="Arial"/>
          <w:color w:val="auto"/>
          <w:lang w:val="ru-RU"/>
        </w:rPr>
        <w:t>и Решења о образовању комисије за јавну набавку бр</w:t>
      </w:r>
      <w:r w:rsidR="00A154D3" w:rsidRPr="00DC0536">
        <w:rPr>
          <w:rFonts w:ascii="Arial" w:hAnsi="Arial" w:cs="Arial"/>
          <w:color w:val="auto"/>
          <w:lang w:val="sr-Cyrl-CS"/>
        </w:rPr>
        <w:t xml:space="preserve">ој </w:t>
      </w:r>
      <w:r w:rsidR="00B909D2" w:rsidRPr="00DC0536">
        <w:rPr>
          <w:rFonts w:ascii="Arial" w:hAnsi="Arial" w:cs="Arial"/>
          <w:color w:val="auto"/>
          <w:lang w:val="sr-Cyrl-CS"/>
        </w:rPr>
        <w:t>5/18</w:t>
      </w:r>
      <w:r w:rsidRPr="00DC0536">
        <w:rPr>
          <w:rFonts w:ascii="Arial" w:hAnsi="Arial" w:cs="Arial"/>
          <w:color w:val="auto"/>
          <w:lang w:val="ru-RU"/>
        </w:rPr>
        <w:t xml:space="preserve">, деловодни број </w:t>
      </w:r>
      <w:r w:rsidR="00DC0536" w:rsidRPr="00DC0536">
        <w:rPr>
          <w:rFonts w:ascii="Arial" w:hAnsi="Arial" w:cs="Arial"/>
          <w:color w:val="auto"/>
        </w:rPr>
        <w:t>404-72</w:t>
      </w:r>
      <w:r w:rsidR="00DC0536" w:rsidRPr="00DC0536">
        <w:rPr>
          <w:rFonts w:ascii="Arial" w:hAnsi="Arial" w:cs="Arial"/>
          <w:color w:val="auto"/>
          <w:lang w:val="ru-RU"/>
        </w:rPr>
        <w:t>/1</w:t>
      </w:r>
      <w:r w:rsidR="00DC0536" w:rsidRPr="00DC0536">
        <w:rPr>
          <w:rFonts w:ascii="Arial" w:hAnsi="Arial" w:cs="Arial"/>
          <w:color w:val="auto"/>
        </w:rPr>
        <w:t>8</w:t>
      </w:r>
      <w:r w:rsidRPr="00DC0536">
        <w:rPr>
          <w:rFonts w:ascii="Arial" w:hAnsi="Arial" w:cs="Arial"/>
          <w:color w:val="auto"/>
          <w:lang w:val="ru-RU"/>
        </w:rPr>
        <w:t>-01</w:t>
      </w:r>
      <w:r w:rsidR="0014126D" w:rsidRPr="00DC0536">
        <w:rPr>
          <w:rFonts w:ascii="Arial" w:hAnsi="Arial" w:cs="Arial"/>
          <w:color w:val="auto"/>
          <w:lang w:val="sr-Cyrl-CS"/>
        </w:rPr>
        <w:t xml:space="preserve"> од </w:t>
      </w:r>
      <w:r w:rsidR="00DC0536" w:rsidRPr="00DC0536">
        <w:rPr>
          <w:rFonts w:ascii="Arial" w:hAnsi="Arial" w:cs="Arial"/>
          <w:color w:val="auto"/>
        </w:rPr>
        <w:t>30.03.2018.</w:t>
      </w:r>
      <w:r w:rsidRPr="00DC0536">
        <w:rPr>
          <w:rFonts w:ascii="Arial" w:hAnsi="Arial" w:cs="Arial"/>
          <w:color w:val="auto"/>
          <w:lang w:val="sr-Cyrl-CS"/>
        </w:rPr>
        <w:t>године</w:t>
      </w:r>
      <w:r w:rsidRPr="00DC0536">
        <w:rPr>
          <w:rFonts w:ascii="Arial" w:hAnsi="Arial" w:cs="Arial"/>
          <w:color w:val="auto"/>
          <w:lang w:val="ru-RU"/>
        </w:rPr>
        <w:t>, припрем</w:t>
      </w:r>
      <w:r w:rsidRPr="00DC0536">
        <w:rPr>
          <w:rFonts w:ascii="Arial" w:hAnsi="Arial" w:cs="Arial"/>
          <w:color w:val="auto"/>
          <w:lang w:val="sr-Cyrl-CS"/>
        </w:rPr>
        <w:t>љ</w:t>
      </w:r>
      <w:r w:rsidRPr="00DC0536">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221C6F" w:rsidRPr="00C203E6" w:rsidRDefault="00221C6F">
      <w:pPr>
        <w:shd w:val="clear" w:color="auto" w:fill="C6D9F1"/>
        <w:jc w:val="center"/>
        <w:rPr>
          <w:rFonts w:ascii="Arial" w:eastAsia="TimesNewRomanPS-BoldMT" w:hAnsi="Arial" w:cs="Arial"/>
          <w:b/>
          <w:bCs/>
          <w:color w:val="auto"/>
          <w:lang/>
        </w:rPr>
      </w:pPr>
      <w:proofErr w:type="gramStart"/>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r w:rsidR="00C87AFE">
        <w:rPr>
          <w:rFonts w:ascii="Arial" w:eastAsia="TimesNewRomanPS-BoldMT" w:hAnsi="Arial" w:cs="Arial"/>
          <w:b/>
          <w:bCs/>
          <w:lang w:val="sr-Cyrl-CS"/>
        </w:rPr>
        <w:t>б</w:t>
      </w:r>
      <w:r w:rsidR="00C87AFE" w:rsidRPr="004A1947">
        <w:rPr>
          <w:rFonts w:ascii="Arial" w:eastAsia="TimesNewRomanPS-BoldMT" w:hAnsi="Arial" w:cs="Arial"/>
          <w:b/>
          <w:bCs/>
          <w:color w:val="auto"/>
          <w:lang w:val="sr-Cyrl-CS"/>
        </w:rPr>
        <w:t>р.</w:t>
      </w:r>
      <w:proofErr w:type="gramEnd"/>
      <w:r w:rsidR="00C87AFE" w:rsidRPr="00C718EB">
        <w:rPr>
          <w:rFonts w:ascii="Arial" w:eastAsia="TimesNewRomanPS-BoldMT" w:hAnsi="Arial" w:cs="Arial"/>
          <w:b/>
          <w:bCs/>
          <w:color w:val="FF0000"/>
          <w:lang w:val="sr-Cyrl-CS"/>
        </w:rPr>
        <w:t xml:space="preserve"> </w:t>
      </w:r>
      <w:r w:rsidR="00C203E6" w:rsidRPr="00C203E6">
        <w:rPr>
          <w:rFonts w:ascii="Arial" w:eastAsia="TimesNewRomanPS-BoldMT" w:hAnsi="Arial" w:cs="Arial"/>
          <w:b/>
          <w:bCs/>
          <w:color w:val="auto"/>
        </w:rPr>
        <w:t>404-73/18-01</w:t>
      </w:r>
      <w:r w:rsidR="005257ED" w:rsidRPr="00C203E6">
        <w:rPr>
          <w:rFonts w:ascii="Arial" w:eastAsia="TimesNewRomanPS-BoldMT" w:hAnsi="Arial" w:cs="Arial"/>
          <w:b/>
          <w:bCs/>
          <w:color w:val="auto"/>
          <w:lang w:val="sr-Cyrl-CS"/>
        </w:rPr>
        <w:t xml:space="preserve"> од </w:t>
      </w:r>
      <w:r w:rsidR="00C203E6" w:rsidRPr="00C203E6">
        <w:rPr>
          <w:rFonts w:ascii="Arial" w:eastAsia="TimesNewRomanPS-BoldMT" w:hAnsi="Arial" w:cs="Arial"/>
          <w:b/>
          <w:bCs/>
          <w:color w:val="auto"/>
        </w:rPr>
        <w:t>02</w:t>
      </w:r>
      <w:r w:rsidR="00C203E6" w:rsidRPr="00C203E6">
        <w:rPr>
          <w:rFonts w:ascii="Arial" w:eastAsia="TimesNewRomanPS-BoldMT" w:hAnsi="Arial" w:cs="Arial"/>
          <w:b/>
          <w:bCs/>
          <w:color w:val="auto"/>
          <w:lang w:val="sr-Cyrl-CS"/>
        </w:rPr>
        <w:t>.</w:t>
      </w:r>
      <w:r w:rsidR="00C203E6" w:rsidRPr="00C203E6">
        <w:rPr>
          <w:rFonts w:ascii="Arial" w:eastAsia="TimesNewRomanPS-BoldMT" w:hAnsi="Arial" w:cs="Arial"/>
          <w:b/>
          <w:bCs/>
          <w:color w:val="auto"/>
        </w:rPr>
        <w:t>04.</w:t>
      </w:r>
      <w:r w:rsidR="00B909D2" w:rsidRPr="00C203E6">
        <w:rPr>
          <w:rFonts w:ascii="Arial" w:eastAsia="TimesNewRomanPS-BoldMT" w:hAnsi="Arial" w:cs="Arial"/>
          <w:b/>
          <w:bCs/>
          <w:color w:val="auto"/>
          <w:lang w:val="sr-Cyrl-CS"/>
        </w:rPr>
        <w:t>2018.</w:t>
      </w:r>
      <w:r w:rsidR="00C203E6" w:rsidRPr="00C203E6">
        <w:rPr>
          <w:rFonts w:ascii="Arial" w:eastAsia="TimesNewRomanPS-BoldMT" w:hAnsi="Arial" w:cs="Arial"/>
          <w:b/>
          <w:bCs/>
          <w:color w:val="auto"/>
          <w:lang/>
        </w:rPr>
        <w:t>године</w:t>
      </w:r>
    </w:p>
    <w:p w:rsidR="00221C6F" w:rsidRPr="00C203E6" w:rsidRDefault="00221C6F">
      <w:pPr>
        <w:shd w:val="clear" w:color="auto" w:fill="C6D9F1"/>
        <w:jc w:val="center"/>
        <w:rPr>
          <w:rFonts w:ascii="Arial" w:eastAsia="TimesNewRomanPS-BoldMT" w:hAnsi="Arial" w:cs="Arial"/>
          <w:b/>
          <w:bCs/>
          <w:color w:val="auto"/>
          <w:lang w:val="ru-RU"/>
        </w:rPr>
      </w:pPr>
    </w:p>
    <w:p w:rsidR="007E0BB3" w:rsidRPr="00C203E6" w:rsidRDefault="00221C6F" w:rsidP="006B341D">
      <w:pPr>
        <w:shd w:val="clear" w:color="auto" w:fill="C6D9F1"/>
        <w:jc w:val="center"/>
        <w:rPr>
          <w:rFonts w:ascii="Arial" w:eastAsia="TimesNewRomanPS-BoldMT" w:hAnsi="Arial" w:cs="Arial"/>
          <w:b/>
          <w:bCs/>
          <w:color w:val="auto"/>
          <w:lang w:val="sr-Cyrl-CS"/>
        </w:rPr>
      </w:pPr>
      <w:proofErr w:type="gramStart"/>
      <w:r w:rsidRPr="00C203E6">
        <w:rPr>
          <w:rFonts w:ascii="Arial" w:eastAsia="TimesNewRomanPS-BoldMT" w:hAnsi="Arial" w:cs="Arial"/>
          <w:b/>
          <w:bCs/>
          <w:color w:val="auto"/>
        </w:rPr>
        <w:t>за</w:t>
      </w:r>
      <w:proofErr w:type="gramEnd"/>
      <w:r w:rsidRPr="00C203E6">
        <w:rPr>
          <w:rFonts w:ascii="Arial" w:eastAsia="TimesNewRomanPS-BoldMT" w:hAnsi="Arial" w:cs="Arial"/>
          <w:b/>
          <w:bCs/>
          <w:color w:val="auto"/>
        </w:rPr>
        <w:t xml:space="preserve"> јавну набавку мале вредности </w:t>
      </w:r>
      <w:r w:rsidR="0056629C" w:rsidRPr="00C203E6">
        <w:rPr>
          <w:rFonts w:ascii="Arial" w:eastAsia="TimesNewRomanPS-BoldMT" w:hAnsi="Arial" w:cs="Arial"/>
          <w:b/>
          <w:bCs/>
          <w:color w:val="auto"/>
        </w:rPr>
        <w:t>–</w:t>
      </w:r>
      <w:r w:rsidRPr="00C203E6">
        <w:rPr>
          <w:rFonts w:ascii="Arial" w:eastAsia="TimesNewRomanPS-BoldMT" w:hAnsi="Arial" w:cs="Arial"/>
          <w:b/>
          <w:bCs/>
          <w:color w:val="auto"/>
        </w:rPr>
        <w:t xml:space="preserve"> </w:t>
      </w:r>
      <w:r w:rsidR="00E84A8E" w:rsidRPr="00C203E6">
        <w:rPr>
          <w:rFonts w:ascii="Arial" w:eastAsia="TimesNewRomanPS-BoldMT" w:hAnsi="Arial" w:cs="Arial"/>
          <w:b/>
          <w:bCs/>
          <w:color w:val="auto"/>
          <w:lang w:val="sr-Cyrl-CS"/>
        </w:rPr>
        <w:t>Набавка електроматеријала за ремонт јавне расвете</w:t>
      </w:r>
      <w:r w:rsidR="006833E9" w:rsidRPr="00C203E6">
        <w:rPr>
          <w:rFonts w:ascii="Arial" w:eastAsia="TimesNewRomanPS-BoldMT" w:hAnsi="Arial" w:cs="Arial"/>
          <w:b/>
          <w:bCs/>
          <w:color w:val="auto"/>
          <w:lang w:val="sr-Cyrl-CS"/>
        </w:rPr>
        <w:t xml:space="preserve"> </w:t>
      </w:r>
      <w:r w:rsidR="00E84A8E" w:rsidRPr="00C203E6">
        <w:rPr>
          <w:rFonts w:ascii="Arial" w:eastAsia="TimesNewRomanPS-BoldMT" w:hAnsi="Arial" w:cs="Arial"/>
          <w:b/>
          <w:bCs/>
          <w:color w:val="auto"/>
          <w:lang w:val="sr-Cyrl-CS"/>
        </w:rPr>
        <w:t>на територији општине Баточина, са монтажом</w:t>
      </w:r>
    </w:p>
    <w:p w:rsidR="00221C6F" w:rsidRPr="00C203E6" w:rsidRDefault="00221C6F"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w:t>
      </w:r>
      <w:proofErr w:type="gramStart"/>
      <w:r w:rsidR="00752C8A"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00752C8A" w:rsidRPr="00C203E6">
        <w:rPr>
          <w:rFonts w:ascii="Arial" w:eastAsia="TimesNewRomanPS-BoldMT" w:hAnsi="Arial" w:cs="Arial"/>
          <w:b/>
          <w:bCs/>
          <w:color w:val="auto"/>
        </w:rPr>
        <w:t xml:space="preserve"> бр.</w:t>
      </w:r>
      <w:proofErr w:type="gramEnd"/>
      <w:r w:rsidR="00752C8A" w:rsidRPr="00C203E6">
        <w:rPr>
          <w:rFonts w:ascii="Arial" w:eastAsia="TimesNewRomanPS-BoldMT" w:hAnsi="Arial" w:cs="Arial"/>
          <w:b/>
          <w:bCs/>
          <w:color w:val="auto"/>
        </w:rPr>
        <w:t xml:space="preserve"> </w:t>
      </w:r>
      <w:r w:rsidR="00B909D2" w:rsidRPr="00C203E6">
        <w:rPr>
          <w:rFonts w:ascii="Arial" w:eastAsia="TimesNewRomanPS-BoldMT" w:hAnsi="Arial" w:cs="Arial"/>
          <w:b/>
          <w:bCs/>
          <w:color w:val="auto"/>
          <w:lang w:val="sr-Cyrl-CS"/>
        </w:rPr>
        <w:t>5/18</w:t>
      </w:r>
      <w:r w:rsidRPr="00C203E6">
        <w:rPr>
          <w:rFonts w:ascii="Arial" w:eastAsia="TimesNewRomanPS-BoldMT" w:hAnsi="Arial" w:cs="Arial"/>
          <w:b/>
          <w:bCs/>
          <w:color w:val="auto"/>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D005DE">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8</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D005DE" w:rsidRDefault="00D005DE" w:rsidP="007E0BB3">
            <w:pPr>
              <w:snapToGrid w:val="0"/>
              <w:jc w:val="center"/>
              <w:rPr>
                <w:rFonts w:ascii="Arial" w:eastAsia="TimesNewRomanPSMT" w:hAnsi="Arial" w:cs="Arial"/>
                <w:color w:val="auto"/>
                <w:lang/>
              </w:rPr>
            </w:pPr>
            <w:r>
              <w:rPr>
                <w:rFonts w:ascii="Arial" w:eastAsia="TimesNewRomanPSMT" w:hAnsi="Arial" w:cs="Arial"/>
                <w:color w:val="auto"/>
                <w:lang/>
              </w:rPr>
              <w:t>19</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D005DE" w:rsidRDefault="007118C6" w:rsidP="007E0BB3">
            <w:pPr>
              <w:snapToGrid w:val="0"/>
              <w:jc w:val="center"/>
              <w:rPr>
                <w:rFonts w:ascii="Arial" w:hAnsi="Arial" w:cs="Arial"/>
                <w:color w:val="auto"/>
                <w:lang/>
              </w:rPr>
            </w:pPr>
            <w:r w:rsidRPr="00A154D3">
              <w:rPr>
                <w:rFonts w:ascii="Arial" w:hAnsi="Arial" w:cs="Arial"/>
                <w:color w:val="auto"/>
              </w:rPr>
              <w:t>2</w:t>
            </w:r>
            <w:r w:rsidR="00D005DE">
              <w:rPr>
                <w:rFonts w:ascii="Arial" w:hAnsi="Arial" w:cs="Arial"/>
                <w:color w:val="auto"/>
                <w:lang/>
              </w:rPr>
              <w:t>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color w:val="auto"/>
                <w:lang w:val="sr-Cyrl-CS"/>
              </w:rPr>
            </w:pPr>
            <w:r w:rsidRPr="00A154D3">
              <w:rPr>
                <w:rFonts w:ascii="Arial" w:hAnsi="Arial" w:cs="Arial"/>
                <w:color w:val="auto"/>
                <w:lang w:val="sr-Cyrl-CS"/>
              </w:rPr>
              <w:t>2</w:t>
            </w:r>
            <w:r w:rsidR="00D005DE">
              <w:rPr>
                <w:rFonts w:ascii="Arial"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034AAE" w:rsidRDefault="007118C6" w:rsidP="007E0BB3">
            <w:pPr>
              <w:snapToGrid w:val="0"/>
              <w:jc w:val="center"/>
              <w:rPr>
                <w:rFonts w:ascii="Arial" w:eastAsia="TimesNewRomanPSMT" w:hAnsi="Arial" w:cs="Arial"/>
                <w:color w:val="auto"/>
                <w:lang/>
              </w:rPr>
            </w:pPr>
            <w:r w:rsidRPr="00A154D3">
              <w:rPr>
                <w:rFonts w:ascii="Arial" w:eastAsia="TimesNewRomanPSMT" w:hAnsi="Arial" w:cs="Arial"/>
                <w:color w:val="auto"/>
              </w:rPr>
              <w:t>2</w:t>
            </w:r>
            <w:r w:rsidR="00D005DE">
              <w:rPr>
                <w:rFonts w:ascii="Arial" w:eastAsia="TimesNewRomanPSMT" w:hAnsi="Arial" w:cs="Arial"/>
                <w:color w:val="auto"/>
                <w:lang/>
              </w:rPr>
              <w:t>4</w:t>
            </w:r>
          </w:p>
        </w:tc>
      </w:tr>
    </w:tbl>
    <w:p w:rsidR="00084C33" w:rsidRPr="001A1FAF" w:rsidRDefault="00084C33">
      <w:pPr>
        <w:jc w:val="both"/>
        <w:rPr>
          <w:rFonts w:ascii="Arial" w:eastAsia="TimesNewRomanPSMT" w:hAnsi="Arial" w:cs="Arial"/>
          <w:lang w:val="sr-Cyrl-CS"/>
        </w:rPr>
      </w:pPr>
    </w:p>
    <w:p w:rsidR="001A1FAF" w:rsidRDefault="001A1FAF">
      <w:pPr>
        <w:jc w:val="both"/>
        <w:rPr>
          <w:rFonts w:ascii="Arial" w:eastAsia="TimesNewRomanPSMT" w:hAnsi="Arial" w:cs="Arial"/>
        </w:rPr>
        <w:sectPr w:rsidR="001A1FAF" w:rsidSect="004473F9">
          <w:footerReference w:type="default" r:id="rId10"/>
          <w:pgSz w:w="11906" w:h="16838"/>
          <w:pgMar w:top="1440" w:right="1440" w:bottom="1440" w:left="1440" w:header="720" w:footer="720" w:gutter="0"/>
          <w:cols w:space="720"/>
          <w:docGrid w:linePitch="360" w:charSpace="32768"/>
        </w:sectPr>
      </w:pPr>
    </w:p>
    <w:p w:rsidR="00182F58" w:rsidRPr="00B909D2" w:rsidRDefault="00182F58">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I  ОПШТИ</w:t>
      </w:r>
      <w:proofErr w:type="gramEnd"/>
      <w:r>
        <w:rPr>
          <w:rFonts w:ascii="Arial" w:hAnsi="Arial" w:cs="Arial"/>
          <w:b/>
          <w:bCs/>
          <w:i/>
          <w:iCs/>
          <w:sz w:val="28"/>
          <w:szCs w:val="28"/>
        </w:rPr>
        <w:t xml:space="preserve">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7E65F5" w:rsidRDefault="00D20BE5" w:rsidP="00D20BE5">
      <w:pPr>
        <w:pStyle w:val="Default"/>
        <w:jc w:val="both"/>
        <w:rPr>
          <w:lang w:val="sr-Cyrl-CS"/>
        </w:rPr>
      </w:pPr>
      <w:r>
        <w:t>Наручилац: Република Србија, Општина Баточина, Општинска управа</w:t>
      </w:r>
    </w:p>
    <w:p w:rsidR="00D20BE5" w:rsidRPr="008566BF" w:rsidRDefault="00D20BE5" w:rsidP="00D20BE5">
      <w:pPr>
        <w:jc w:val="both"/>
        <w:rPr>
          <w:rFonts w:ascii="Arial" w:hAnsi="Arial" w:cs="Arial"/>
          <w:lang w:val="ru-RU"/>
        </w:rPr>
      </w:pP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proofErr w:type="gramStart"/>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Pr="00E84A8E"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B909D2" w:rsidRPr="00C203E6">
        <w:rPr>
          <w:rFonts w:ascii="Arial" w:hAnsi="Arial" w:cs="Arial"/>
          <w:color w:val="auto"/>
          <w:lang w:val="ru-RU"/>
        </w:rPr>
        <w:t>5/18</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1.1.12/18</w:t>
      </w:r>
      <w:r w:rsidR="00DC3E92" w:rsidRPr="00C203E6">
        <w:rPr>
          <w:rFonts w:ascii="Arial" w:hAnsi="Arial" w:cs="Arial"/>
          <w:color w:val="auto"/>
          <w:lang w:val="ru-RU"/>
        </w:rPr>
        <w:t xml:space="preserve"> </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B5B9B" w:rsidRPr="00C203E6">
        <w:rPr>
          <w:rFonts w:ascii="Arial" w:hAnsi="Arial" w:cs="Arial"/>
          <w:i/>
          <w:color w:val="auto"/>
          <w:lang w:val="sr-Cyrl-CS"/>
        </w:rPr>
        <w:t xml:space="preserve"> </w:t>
      </w:r>
      <w:r w:rsidR="00221C6F"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Pr="00DE0254" w:rsidRDefault="00D20BE5" w:rsidP="00D20BE5">
      <w:pPr>
        <w:jc w:val="both"/>
        <w:rPr>
          <w:rFonts w:ascii="Arial" w:hAnsi="Arial" w:cs="Arial"/>
          <w:lang w:val="sr-Cyrl-CS"/>
        </w:rPr>
      </w:pPr>
      <w:r>
        <w:rPr>
          <w:rFonts w:ascii="Arial" w:hAnsi="Arial" w:cs="Arial"/>
          <w:lang w:val="sr-Cyrl-CS"/>
        </w:rPr>
        <w:t xml:space="preserve">Е - mail адреса: </w:t>
      </w:r>
      <w:hyperlink r:id="rId12"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D20BE5" w:rsidRDefault="00D20BE5" w:rsidP="00D20BE5">
      <w:pPr>
        <w:jc w:val="both"/>
        <w:rPr>
          <w:rFonts w:ascii="Arial" w:hAnsi="Arial" w:cs="Arial"/>
          <w:lang w:val="sr-Cyrl-CS"/>
        </w:rPr>
      </w:pPr>
      <w:r>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II  ПОДАЦИ</w:t>
      </w:r>
      <w:proofErr w:type="gramEnd"/>
      <w:r>
        <w:rPr>
          <w:rFonts w:ascii="Arial" w:hAnsi="Arial" w:cs="Arial"/>
          <w:b/>
          <w:bCs/>
          <w:i/>
          <w:iCs/>
          <w:sz w:val="28"/>
          <w:szCs w:val="28"/>
        </w:rPr>
        <w:t xml:space="preserve">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4A8E" w:rsidRDefault="00D20BE5">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B909D2" w:rsidRPr="00C203E6">
        <w:rPr>
          <w:rFonts w:ascii="Arial" w:hAnsi="Arial" w:cs="Arial"/>
          <w:color w:val="auto"/>
          <w:lang w:val="ru-RU"/>
        </w:rPr>
        <w:t>5/18</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1.1.12/18</w:t>
      </w:r>
      <w:r w:rsidRPr="00C203E6">
        <w:rPr>
          <w:rFonts w:ascii="Arial" w:hAnsi="Arial" w:cs="Arial"/>
          <w:color w:val="auto"/>
          <w:lang w:val="ru-RU"/>
        </w:rPr>
        <w:t xml:space="preserve"> </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w:t>
      </w:r>
      <w:r w:rsidR="00E84A8E"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2C1F2E">
        <w:rPr>
          <w:rFonts w:ascii="Arial" w:hAnsi="Arial" w:cs="Arial"/>
          <w:bCs/>
          <w:lang w:val="sr-Cyrl-CS"/>
        </w:rPr>
        <w:t>,</w:t>
      </w:r>
      <w:r w:rsidR="00BF5D21">
        <w:rPr>
          <w:rFonts w:ascii="Arial" w:hAnsi="Arial" w:cs="Arial"/>
          <w:bCs/>
          <w:lang w:val="sr-Cyrl-CS"/>
        </w:rPr>
        <w:t xml:space="preserve"> </w:t>
      </w:r>
      <w:r w:rsidR="002B5B9B">
        <w:rPr>
          <w:rFonts w:ascii="Arial" w:hAnsi="Arial" w:cs="Arial"/>
          <w:bCs/>
        </w:rPr>
        <w:t xml:space="preserve">ОРН: </w:t>
      </w:r>
      <w:r w:rsidR="00E84A8E">
        <w:rPr>
          <w:rFonts w:ascii="Arial" w:hAnsi="Arial" w:cs="Arial"/>
          <w:bCs/>
          <w:lang w:val="sr-Cyrl-CS"/>
        </w:rPr>
        <w:t>31500000</w:t>
      </w:r>
      <w:r w:rsidR="002B5B9B">
        <w:rPr>
          <w:rFonts w:ascii="Arial" w:hAnsi="Arial" w:cs="Arial"/>
          <w:bCs/>
          <w:lang w:val="sr-Cyrl-CS"/>
        </w:rPr>
        <w:t xml:space="preserve"> – </w:t>
      </w:r>
      <w:r w:rsidR="00E84A8E">
        <w:rPr>
          <w:rFonts w:ascii="Arial" w:hAnsi="Arial" w:cs="Arial"/>
          <w:bCs/>
          <w:lang w:val="sr-Cyrl-CS"/>
        </w:rPr>
        <w:t>Расветна опрема и електричне светиљке</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4A1947" w:rsidRDefault="008271F9">
      <w:pPr>
        <w:jc w:val="both"/>
        <w:rPr>
          <w:rFonts w:ascii="Arial" w:hAnsi="Arial" w:cs="Arial"/>
          <w:lang/>
        </w:rPr>
      </w:pPr>
      <w:proofErr w:type="gramStart"/>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w:t>
      </w:r>
      <w:r w:rsidR="00631F6C">
        <w:rPr>
          <w:rFonts w:ascii="Arial" w:hAnsi="Arial" w:cs="Arial"/>
          <w:lang/>
        </w:rPr>
        <w:t>ма.</w:t>
      </w:r>
      <w:proofErr w:type="gramEnd"/>
    </w:p>
    <w:p w:rsidR="00631F6C" w:rsidRPr="00631F6C" w:rsidRDefault="00631F6C">
      <w:pPr>
        <w:jc w:val="both"/>
        <w:rPr>
          <w:rFonts w:ascii="Arial" w:hAnsi="Arial" w:cs="Arial"/>
          <w:lang w:val="sr-Cyrl-CS"/>
        </w:rPr>
        <w:sectPr w:rsidR="00631F6C" w:rsidRPr="00631F6C" w:rsidSect="001A1FAF">
          <w:pgSz w:w="11906" w:h="16838"/>
          <w:pgMar w:top="1134" w:right="1440" w:bottom="1440" w:left="1440" w:header="720" w:footer="720" w:gutter="0"/>
          <w:cols w:space="720"/>
          <w:docGrid w:linePitch="360" w:charSpace="32768"/>
        </w:sectPr>
      </w:pPr>
    </w:p>
    <w:p w:rsidR="00221C6F" w:rsidRPr="0054398B" w:rsidRDefault="00221C6F" w:rsidP="0054398B">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746A2C" w:rsidRDefault="00746A2C">
      <w:pPr>
        <w:rPr>
          <w:rFonts w:ascii="Arial" w:hAnsi="Arial" w:cs="Arial"/>
          <w:b/>
          <w:bCs/>
          <w:i/>
          <w:iCs/>
          <w:lang w:val="sr-Cyrl-CS"/>
        </w:rPr>
      </w:pPr>
    </w:p>
    <w:p w:rsidR="00746A2C" w:rsidRDefault="00746A2C">
      <w:pPr>
        <w:rPr>
          <w:rFonts w:ascii="Arial" w:hAnsi="Arial" w:cs="Arial"/>
          <w:b/>
          <w:bCs/>
          <w:i/>
          <w:iCs/>
          <w:lang w:val="sr-Cyrl-CS"/>
        </w:rPr>
      </w:pPr>
    </w:p>
    <w:tbl>
      <w:tblPr>
        <w:tblW w:w="10384" w:type="dxa"/>
        <w:jc w:val="center"/>
        <w:tblInd w:w="-1142" w:type="dxa"/>
        <w:tblLook w:val="0000"/>
      </w:tblPr>
      <w:tblGrid>
        <w:gridCol w:w="589"/>
        <w:gridCol w:w="4230"/>
        <w:gridCol w:w="827"/>
        <w:gridCol w:w="925"/>
        <w:gridCol w:w="1191"/>
        <w:gridCol w:w="1269"/>
        <w:gridCol w:w="1353"/>
      </w:tblGrid>
      <w:tr w:rsidR="00746A2C" w:rsidRPr="00746A2C" w:rsidTr="0095713A">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lang w:val="sr-Cyrl-CS"/>
              </w:rPr>
            </w:pPr>
            <w:r w:rsidRPr="00746A2C">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lang w:val="sr-Cyrl-CS"/>
              </w:rPr>
            </w:pPr>
            <w:r w:rsidRPr="00746A2C">
              <w:rPr>
                <w:rFonts w:ascii="Arial" w:hAnsi="Arial" w:cs="Arial"/>
                <w:b/>
                <w:bCs/>
                <w:sz w:val="22"/>
                <w:szCs w:val="22"/>
                <w:lang w:val="sr-Cyrl-CS"/>
              </w:rPr>
              <w:t>Опис</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746A2C" w:rsidRPr="00746A2C" w:rsidRDefault="00746A2C" w:rsidP="00DC0536">
            <w:pPr>
              <w:jc w:val="center"/>
              <w:rPr>
                <w:rFonts w:ascii="Arial" w:hAnsi="Arial" w:cs="Arial"/>
                <w:b/>
                <w:bCs/>
                <w:sz w:val="22"/>
                <w:szCs w:val="22"/>
                <w:lang w:val="sr-Cyrl-CS"/>
              </w:rPr>
            </w:pPr>
            <w:r w:rsidRPr="00746A2C">
              <w:rPr>
                <w:rFonts w:ascii="Arial" w:hAnsi="Arial" w:cs="Arial"/>
                <w:b/>
                <w:bCs/>
                <w:sz w:val="22"/>
                <w:szCs w:val="22"/>
                <w:lang w:val="sr-Cyrl-CS"/>
              </w:rPr>
              <w:t>Јед.</w:t>
            </w:r>
          </w:p>
          <w:p w:rsidR="00746A2C" w:rsidRPr="00746A2C" w:rsidRDefault="00746A2C" w:rsidP="00DC0536">
            <w:pPr>
              <w:jc w:val="center"/>
              <w:rPr>
                <w:rFonts w:ascii="Arial" w:hAnsi="Arial" w:cs="Arial"/>
                <w:b/>
                <w:bCs/>
                <w:sz w:val="22"/>
                <w:szCs w:val="22"/>
                <w:lang w:val="sr-Cyrl-CS"/>
              </w:rPr>
            </w:pPr>
            <w:r w:rsidRPr="00746A2C">
              <w:rPr>
                <w:rFonts w:ascii="Arial" w:hAnsi="Arial" w:cs="Arial"/>
                <w:b/>
                <w:bCs/>
                <w:sz w:val="22"/>
                <w:szCs w:val="22"/>
                <w:lang w:val="sr-Cyrl-CS"/>
              </w:rPr>
              <w:t>мере</w:t>
            </w:r>
          </w:p>
        </w:tc>
        <w:tc>
          <w:tcPr>
            <w:tcW w:w="925" w:type="dxa"/>
            <w:tcBorders>
              <w:top w:val="single" w:sz="4" w:space="0" w:color="auto"/>
              <w:left w:val="nil"/>
              <w:bottom w:val="single" w:sz="4" w:space="0" w:color="auto"/>
              <w:right w:val="single" w:sz="4" w:space="0" w:color="auto"/>
            </w:tcBorders>
            <w:shd w:val="clear" w:color="000000" w:fill="D8D8D8"/>
            <w:noWrap/>
            <w:vAlign w:val="bottom"/>
          </w:tcPr>
          <w:p w:rsidR="00746A2C" w:rsidRPr="00746A2C" w:rsidRDefault="00746A2C" w:rsidP="00746A2C">
            <w:pPr>
              <w:jc w:val="center"/>
              <w:rPr>
                <w:rFonts w:ascii="Arial" w:hAnsi="Arial" w:cs="Arial"/>
                <w:b/>
                <w:bCs/>
                <w:sz w:val="22"/>
                <w:szCs w:val="22"/>
                <w:lang w:val="sr-Cyrl-CS"/>
              </w:rPr>
            </w:pPr>
            <w:r w:rsidRPr="00746A2C">
              <w:rPr>
                <w:rFonts w:ascii="Arial" w:hAnsi="Arial" w:cs="Arial"/>
                <w:b/>
                <w:bCs/>
                <w:sz w:val="22"/>
                <w:szCs w:val="22"/>
                <w:lang w:val="sr-Cyrl-CS"/>
              </w:rPr>
              <w:t>Коли</w:t>
            </w:r>
          </w:p>
          <w:p w:rsidR="00746A2C" w:rsidRPr="00746A2C" w:rsidRDefault="00746A2C" w:rsidP="00746A2C">
            <w:pPr>
              <w:jc w:val="center"/>
              <w:rPr>
                <w:rFonts w:ascii="Arial" w:hAnsi="Arial" w:cs="Arial"/>
                <w:b/>
                <w:bCs/>
                <w:sz w:val="22"/>
                <w:szCs w:val="22"/>
                <w:lang w:val="sr-Cyrl-CS"/>
              </w:rPr>
            </w:pPr>
            <w:r w:rsidRPr="00746A2C">
              <w:rPr>
                <w:rFonts w:ascii="Arial" w:hAnsi="Arial" w:cs="Arial"/>
                <w:b/>
                <w:bCs/>
                <w:sz w:val="22"/>
                <w:szCs w:val="22"/>
                <w:lang w:val="sr-Cyrl-CS"/>
              </w:rPr>
              <w:t>чина</w:t>
            </w:r>
          </w:p>
        </w:tc>
        <w:tc>
          <w:tcPr>
            <w:tcW w:w="1191" w:type="dxa"/>
            <w:tcBorders>
              <w:top w:val="single" w:sz="4" w:space="0" w:color="auto"/>
              <w:left w:val="nil"/>
              <w:bottom w:val="single" w:sz="4" w:space="0" w:color="auto"/>
              <w:right w:val="single" w:sz="4" w:space="0" w:color="auto"/>
            </w:tcBorders>
            <w:shd w:val="clear" w:color="000000" w:fill="D8D8D8"/>
            <w:vAlign w:val="bottom"/>
          </w:tcPr>
          <w:p w:rsidR="00746A2C" w:rsidRPr="00746A2C" w:rsidRDefault="00746A2C" w:rsidP="00DC0536">
            <w:pPr>
              <w:jc w:val="center"/>
              <w:rPr>
                <w:rFonts w:ascii="Arial" w:hAnsi="Arial" w:cs="Arial"/>
                <w:b/>
                <w:bCs/>
                <w:sz w:val="22"/>
                <w:szCs w:val="22"/>
                <w:lang w:val="sr-Cyrl-CS"/>
              </w:rPr>
            </w:pPr>
            <w:r w:rsidRPr="00746A2C">
              <w:rPr>
                <w:rFonts w:ascii="Arial" w:hAnsi="Arial" w:cs="Arial"/>
                <w:b/>
                <w:bCs/>
                <w:sz w:val="22"/>
                <w:szCs w:val="22"/>
                <w:lang w:val="sr-Cyrl-CS"/>
              </w:rPr>
              <w:t>Јед. цена без</w:t>
            </w:r>
          </w:p>
          <w:p w:rsidR="00746A2C" w:rsidRPr="00746A2C" w:rsidRDefault="00746A2C" w:rsidP="00DC0536">
            <w:pPr>
              <w:jc w:val="center"/>
              <w:rPr>
                <w:rFonts w:ascii="Arial" w:hAnsi="Arial" w:cs="Arial"/>
                <w:b/>
                <w:bCs/>
                <w:sz w:val="22"/>
                <w:szCs w:val="22"/>
                <w:lang w:val="sr-Cyrl-CS"/>
              </w:rPr>
            </w:pPr>
            <w:r w:rsidRPr="00746A2C">
              <w:rPr>
                <w:rFonts w:ascii="Arial" w:hAnsi="Arial" w:cs="Arial"/>
                <w:b/>
                <w:bCs/>
                <w:sz w:val="22"/>
                <w:szCs w:val="22"/>
                <w:lang w:val="sr-Cyrl-CS"/>
              </w:rPr>
              <w:t>пдв-а</w:t>
            </w:r>
          </w:p>
        </w:tc>
        <w:tc>
          <w:tcPr>
            <w:tcW w:w="1269" w:type="dxa"/>
            <w:tcBorders>
              <w:top w:val="single" w:sz="4" w:space="0" w:color="auto"/>
              <w:left w:val="nil"/>
              <w:bottom w:val="single" w:sz="4" w:space="0" w:color="auto"/>
              <w:right w:val="single" w:sz="4" w:space="0" w:color="auto"/>
            </w:tcBorders>
            <w:shd w:val="clear" w:color="000000" w:fill="D8D8D8"/>
            <w:vAlign w:val="bottom"/>
          </w:tcPr>
          <w:p w:rsidR="00746A2C" w:rsidRPr="00746A2C" w:rsidRDefault="00746A2C" w:rsidP="00DC0536">
            <w:pPr>
              <w:jc w:val="center"/>
              <w:rPr>
                <w:rFonts w:ascii="Arial" w:hAnsi="Arial" w:cs="Arial"/>
                <w:b/>
                <w:bCs/>
                <w:sz w:val="22"/>
                <w:szCs w:val="22"/>
              </w:rPr>
            </w:pPr>
            <w:r w:rsidRPr="00746A2C">
              <w:rPr>
                <w:rFonts w:ascii="Arial" w:hAnsi="Arial" w:cs="Arial"/>
                <w:b/>
                <w:bCs/>
                <w:sz w:val="22"/>
                <w:szCs w:val="22"/>
                <w:lang w:val="sr-Cyrl-CS"/>
              </w:rPr>
              <w:t>УКУПНО без пдв-а</w:t>
            </w:r>
          </w:p>
        </w:tc>
        <w:tc>
          <w:tcPr>
            <w:tcW w:w="1353" w:type="dxa"/>
            <w:tcBorders>
              <w:top w:val="single" w:sz="4" w:space="0" w:color="auto"/>
              <w:left w:val="nil"/>
              <w:bottom w:val="single" w:sz="4" w:space="0" w:color="auto"/>
              <w:right w:val="single" w:sz="4" w:space="0" w:color="auto"/>
            </w:tcBorders>
            <w:shd w:val="clear" w:color="000000" w:fill="D8D8D8"/>
            <w:vAlign w:val="bottom"/>
          </w:tcPr>
          <w:p w:rsidR="00746A2C" w:rsidRPr="00746A2C" w:rsidRDefault="00746A2C" w:rsidP="00DC0536">
            <w:pPr>
              <w:jc w:val="center"/>
              <w:rPr>
                <w:rFonts w:ascii="Arial" w:hAnsi="Arial" w:cs="Arial"/>
                <w:b/>
                <w:bCs/>
                <w:sz w:val="22"/>
                <w:szCs w:val="22"/>
                <w:lang w:val="sr-Cyrl-CS"/>
              </w:rPr>
            </w:pPr>
            <w:r w:rsidRPr="00746A2C">
              <w:rPr>
                <w:rFonts w:ascii="Arial" w:hAnsi="Arial" w:cs="Arial"/>
                <w:b/>
                <w:bCs/>
                <w:sz w:val="22"/>
                <w:szCs w:val="22"/>
                <w:lang w:val="sr-Cyrl-CS"/>
              </w:rPr>
              <w:t>УКУПНО  са пдв-ом</w:t>
            </w: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 xml:space="preserve">На сијалица </w:t>
            </w:r>
            <w:r w:rsidRPr="00746A2C">
              <w:rPr>
                <w:rFonts w:ascii="Arial" w:hAnsi="Arial" w:cs="Arial"/>
                <w:sz w:val="22"/>
                <w:szCs w:val="22"/>
              </w:rPr>
              <w:t xml:space="preserve"> </w:t>
            </w:r>
            <w:r w:rsidRPr="00746A2C">
              <w:rPr>
                <w:rFonts w:ascii="Arial" w:hAnsi="Arial" w:cs="Arial"/>
                <w:sz w:val="22"/>
                <w:szCs w:val="22"/>
                <w:lang w:val="sr-Cyrl-CS"/>
              </w:rPr>
              <w:t>110</w:t>
            </w:r>
            <w:r w:rsidRPr="00746A2C">
              <w:rPr>
                <w:rFonts w:ascii="Arial" w:hAnsi="Arial" w:cs="Arial"/>
                <w:sz w:val="22"/>
                <w:szCs w:val="22"/>
                <w:lang w:val="sr-Latn-CS"/>
              </w:rPr>
              <w:t>W</w:t>
            </w:r>
            <w:r w:rsidRPr="00746A2C">
              <w:rPr>
                <w:rFonts w:ascii="Arial" w:hAnsi="Arial" w:cs="Arial"/>
                <w:sz w:val="22"/>
                <w:szCs w:val="22"/>
                <w:lang w:val="sr-Cyrl-CS"/>
              </w:rPr>
              <w:t xml:space="preserve"> </w:t>
            </w:r>
            <w:r w:rsidRPr="00746A2C">
              <w:rPr>
                <w:rFonts w:ascii="Arial" w:hAnsi="Arial" w:cs="Arial"/>
                <w:sz w:val="22"/>
                <w:szCs w:val="22"/>
                <w:lang w:val="sr-Latn-CS"/>
              </w:rPr>
              <w:t xml:space="preserve">Philips </w:t>
            </w:r>
            <w:r w:rsidRPr="00746A2C">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260,00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     </w:t>
            </w: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Сијалица МТ</w:t>
            </w:r>
            <w:r w:rsidRPr="00746A2C">
              <w:rPr>
                <w:rFonts w:ascii="Arial" w:hAnsi="Arial" w:cs="Arial"/>
                <w:sz w:val="22"/>
                <w:szCs w:val="22"/>
              </w:rPr>
              <w:t>H</w:t>
            </w:r>
            <w:r w:rsidRPr="00746A2C">
              <w:rPr>
                <w:rFonts w:ascii="Arial" w:hAnsi="Arial" w:cs="Arial"/>
                <w:sz w:val="22"/>
                <w:szCs w:val="22"/>
                <w:lang w:val="sr-Cyrl-CS"/>
              </w:rPr>
              <w:t xml:space="preserve"> 400</w:t>
            </w:r>
            <w:r w:rsidRPr="00746A2C">
              <w:rPr>
                <w:rFonts w:ascii="Arial" w:hAnsi="Arial" w:cs="Arial"/>
                <w:sz w:val="22"/>
                <w:szCs w:val="22"/>
                <w:lang w:val="sr-Latn-CS"/>
              </w:rPr>
              <w:t xml:space="preserve">W E-40 Philips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350,00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48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 xml:space="preserve">Сијалично грло Е27 керамичко са носачем </w:t>
            </w:r>
            <w:r w:rsidRPr="00746A2C">
              <w:rPr>
                <w:rFonts w:ascii="Arial" w:hAnsi="Arial" w:cs="Arial"/>
                <w:sz w:val="22"/>
                <w:szCs w:val="22"/>
                <w:lang w:val="sr-Latn-CS"/>
              </w:rPr>
              <w:t xml:space="preserve">Nopal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50,00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 xml:space="preserve">Сијалично грло Е40 керамичко </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грла Е27 и Е40</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70,00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55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Пригушница живина 125</w:t>
            </w:r>
            <w:r w:rsidRPr="00746A2C">
              <w:rPr>
                <w:rFonts w:ascii="Arial" w:hAnsi="Arial" w:cs="Arial"/>
                <w:sz w:val="22"/>
                <w:szCs w:val="22"/>
                <w:lang w:val="sr-Latn-CS"/>
              </w:rPr>
              <w:t xml:space="preserve">W Vosloh Schwabe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пригушнице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Latn-CS"/>
              </w:rPr>
            </w:pPr>
            <w:r w:rsidRPr="00746A2C">
              <w:rPr>
                <w:rFonts w:ascii="Arial" w:hAnsi="Arial" w:cs="Arial"/>
                <w:sz w:val="22"/>
                <w:szCs w:val="22"/>
                <w:lang w:val="sr-Cyrl-CS"/>
              </w:rPr>
              <w:t>Заштитно стакло за живину светиљку 125</w:t>
            </w:r>
            <w:r w:rsidRPr="00746A2C">
              <w:rPr>
                <w:rFonts w:ascii="Arial" w:hAnsi="Arial" w:cs="Arial"/>
                <w:sz w:val="22"/>
                <w:szCs w:val="22"/>
                <w:lang w:val="sr-Latn-CS"/>
              </w:rPr>
              <w:t>W</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30,00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стакла за живину арматуру</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50,00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 xml:space="preserve">Проводник </w:t>
            </w:r>
            <w:r w:rsidRPr="00746A2C">
              <w:rPr>
                <w:rFonts w:ascii="Arial" w:hAnsi="Arial" w:cs="Arial"/>
                <w:sz w:val="22"/>
                <w:szCs w:val="22"/>
              </w:rPr>
              <w:t>5-2.5</w:t>
            </w:r>
            <w:r w:rsidRPr="00746A2C">
              <w:rPr>
                <w:rFonts w:ascii="Arial" w:hAnsi="Arial" w:cs="Arial"/>
                <w:sz w:val="22"/>
                <w:szCs w:val="22"/>
                <w:lang w:val="sr-Cyrl-CS"/>
              </w:rPr>
              <w:t>мм</w:t>
            </w:r>
            <w:r w:rsidRPr="00746A2C">
              <w:rPr>
                <w:rFonts w:ascii="Arial" w:hAnsi="Arial" w:cs="Arial"/>
                <w:sz w:val="22"/>
                <w:szCs w:val="22"/>
                <w:vertAlign w:val="superscript"/>
                <w:lang w:val="sr-Cyrl-CS"/>
              </w:rPr>
              <w:t>2</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60,00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30,00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Клема</w:t>
            </w:r>
            <w:r w:rsidRPr="00746A2C">
              <w:rPr>
                <w:rFonts w:ascii="Arial" w:hAnsi="Arial" w:cs="Arial"/>
                <w:sz w:val="22"/>
                <w:szCs w:val="22"/>
              </w:rPr>
              <w:t xml:space="preserve"> Fidos 1,5-6/16/70</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Клема</w:t>
            </w:r>
            <w:r w:rsidRPr="00746A2C">
              <w:rPr>
                <w:rFonts w:ascii="Arial" w:hAnsi="Arial" w:cs="Arial"/>
                <w:sz w:val="22"/>
                <w:szCs w:val="22"/>
              </w:rPr>
              <w:t xml:space="preserve"> Al-Cu 6-35</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Замена клеме</w:t>
            </w:r>
            <w:r w:rsidRPr="00746A2C">
              <w:rPr>
                <w:rFonts w:ascii="Arial" w:hAnsi="Arial" w:cs="Arial"/>
                <w:sz w:val="22"/>
                <w:szCs w:val="22"/>
              </w:rPr>
              <w:t xml:space="preserve"> (Al-Cu </w:t>
            </w:r>
            <w:r w:rsidRPr="00746A2C">
              <w:rPr>
                <w:rFonts w:ascii="Arial" w:hAnsi="Arial" w:cs="Arial"/>
                <w:sz w:val="22"/>
                <w:szCs w:val="22"/>
                <w:lang w:val="sr-Cyrl-CS"/>
              </w:rPr>
              <w:t>или</w:t>
            </w:r>
            <w:r w:rsidRPr="00746A2C">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80,00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16</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Фото Реле</w:t>
            </w:r>
            <w:r w:rsidRPr="00746A2C">
              <w:rPr>
                <w:rFonts w:ascii="Arial" w:hAnsi="Arial" w:cs="Arial"/>
                <w:sz w:val="22"/>
                <w:szCs w:val="22"/>
              </w:rPr>
              <w:t xml:space="preserve"> </w:t>
            </w:r>
            <w:r w:rsidRPr="00746A2C">
              <w:rPr>
                <w:rFonts w:ascii="Arial" w:hAnsi="Arial" w:cs="Arial"/>
                <w:sz w:val="22"/>
                <w:szCs w:val="22"/>
                <w:lang w:val="sr-Cyrl-CS"/>
              </w:rPr>
              <w:t>са сондом</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17</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фото-ћелије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18</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Упаљач</w:t>
            </w:r>
            <w:r w:rsidRPr="00746A2C">
              <w:rPr>
                <w:rFonts w:ascii="Arial" w:hAnsi="Arial" w:cs="Arial"/>
                <w:sz w:val="22"/>
                <w:szCs w:val="22"/>
              </w:rPr>
              <w:t xml:space="preserve"> 70-400W Vosloh Schwabe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19</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Замена упаљача</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20</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Осигурач</w:t>
            </w:r>
            <w:r w:rsidRPr="00746A2C">
              <w:rPr>
                <w:rFonts w:ascii="Arial" w:hAnsi="Arial" w:cs="Arial"/>
                <w:sz w:val="22"/>
                <w:szCs w:val="22"/>
              </w:rPr>
              <w:t xml:space="preserve"> NV 0016-63A</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12,00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21</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осигурача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12,00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22</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rPr>
            </w:pPr>
            <w:r w:rsidRPr="00746A2C">
              <w:rPr>
                <w:rFonts w:ascii="Arial" w:hAnsi="Arial" w:cs="Arial"/>
                <w:sz w:val="22"/>
                <w:szCs w:val="22"/>
                <w:lang w:val="sr-Cyrl-CS"/>
              </w:rPr>
              <w:t>Контактор</w:t>
            </w:r>
            <w:r w:rsidRPr="00746A2C">
              <w:rPr>
                <w:rFonts w:ascii="Arial" w:hAnsi="Arial" w:cs="Arial"/>
                <w:sz w:val="22"/>
                <w:szCs w:val="22"/>
              </w:rPr>
              <w:t xml:space="preserve"> 40A 220V</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23</w:t>
            </w:r>
          </w:p>
        </w:tc>
        <w:tc>
          <w:tcPr>
            <w:tcW w:w="4230"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rPr>
                <w:rFonts w:ascii="Arial" w:hAnsi="Arial" w:cs="Arial"/>
                <w:sz w:val="22"/>
                <w:szCs w:val="22"/>
                <w:lang w:val="sr-Cyrl-CS"/>
              </w:rPr>
            </w:pPr>
            <w:r w:rsidRPr="00746A2C">
              <w:rPr>
                <w:rFonts w:ascii="Arial" w:hAnsi="Arial" w:cs="Arial"/>
                <w:sz w:val="22"/>
                <w:szCs w:val="22"/>
                <w:lang w:val="sr-Cyrl-CS"/>
              </w:rPr>
              <w:t>Замена контактора у трафо станиц</w:t>
            </w:r>
            <w:r>
              <w:rPr>
                <w:rFonts w:ascii="Arial" w:hAnsi="Arial" w:cs="Arial"/>
                <w:sz w:val="22"/>
                <w:szCs w:val="22"/>
                <w:lang w:val="sr-Cyrl-CS"/>
              </w:rPr>
              <w:t>и</w:t>
            </w:r>
          </w:p>
        </w:tc>
        <w:tc>
          <w:tcPr>
            <w:tcW w:w="827"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746A2C" w:rsidRPr="00746A2C" w:rsidRDefault="00746A2C" w:rsidP="00DC0536">
            <w:pPr>
              <w:jc w:val="right"/>
              <w:rPr>
                <w:rFonts w:ascii="Arial" w:hAnsi="Arial" w:cs="Arial"/>
                <w:sz w:val="22"/>
                <w:szCs w:val="22"/>
              </w:rPr>
            </w:pPr>
          </w:p>
        </w:tc>
      </w:tr>
      <w:tr w:rsidR="00746A2C" w:rsidRPr="00746A2C" w:rsidTr="0095713A">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rPr>
            </w:pPr>
            <w:r w:rsidRPr="00746A2C">
              <w:rPr>
                <w:rFonts w:ascii="Arial" w:hAnsi="Arial" w:cs="Arial"/>
                <w:b/>
                <w:bCs/>
                <w:sz w:val="22"/>
                <w:szCs w:val="22"/>
              </w:rPr>
              <w:t> </w:t>
            </w:r>
          </w:p>
        </w:tc>
        <w:tc>
          <w:tcPr>
            <w:tcW w:w="4230" w:type="dxa"/>
            <w:tcBorders>
              <w:top w:val="nil"/>
              <w:left w:val="nil"/>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lang w:val="sr-Cyrl-CS"/>
              </w:rPr>
            </w:pPr>
            <w:r w:rsidRPr="00746A2C">
              <w:rPr>
                <w:rFonts w:ascii="Arial" w:hAnsi="Arial" w:cs="Arial"/>
                <w:b/>
                <w:bCs/>
                <w:sz w:val="22"/>
                <w:szCs w:val="22"/>
                <w:lang w:val="sr-Cyrl-CS"/>
              </w:rPr>
              <w:t>УКУПНО</w:t>
            </w:r>
          </w:p>
        </w:tc>
        <w:tc>
          <w:tcPr>
            <w:tcW w:w="827" w:type="dxa"/>
            <w:tcBorders>
              <w:top w:val="nil"/>
              <w:left w:val="nil"/>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rPr>
            </w:pPr>
            <w:r w:rsidRPr="00746A2C">
              <w:rPr>
                <w:rFonts w:ascii="Arial" w:hAnsi="Arial" w:cs="Arial"/>
                <w:b/>
                <w:bCs/>
                <w:sz w:val="22"/>
                <w:szCs w:val="22"/>
              </w:rPr>
              <w:t> </w:t>
            </w:r>
          </w:p>
        </w:tc>
        <w:tc>
          <w:tcPr>
            <w:tcW w:w="925" w:type="dxa"/>
            <w:tcBorders>
              <w:top w:val="nil"/>
              <w:left w:val="nil"/>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rPr>
            </w:pPr>
            <w:r w:rsidRPr="00746A2C">
              <w:rPr>
                <w:rFonts w:ascii="Arial" w:hAnsi="Arial" w:cs="Arial"/>
                <w:b/>
                <w:bCs/>
                <w:sz w:val="22"/>
                <w:szCs w:val="22"/>
              </w:rPr>
              <w:t> </w:t>
            </w:r>
          </w:p>
        </w:tc>
        <w:tc>
          <w:tcPr>
            <w:tcW w:w="1191" w:type="dxa"/>
            <w:tcBorders>
              <w:top w:val="nil"/>
              <w:left w:val="nil"/>
              <w:bottom w:val="single" w:sz="4" w:space="0" w:color="auto"/>
              <w:right w:val="single" w:sz="4" w:space="0" w:color="auto"/>
            </w:tcBorders>
            <w:shd w:val="clear" w:color="000000" w:fill="D8D8D8"/>
            <w:noWrap/>
            <w:vAlign w:val="bottom"/>
          </w:tcPr>
          <w:p w:rsidR="00746A2C" w:rsidRPr="00746A2C" w:rsidRDefault="00746A2C" w:rsidP="00DC0536">
            <w:pPr>
              <w:rPr>
                <w:rFonts w:ascii="Arial" w:hAnsi="Arial" w:cs="Arial"/>
                <w:b/>
                <w:bCs/>
                <w:sz w:val="22"/>
                <w:szCs w:val="22"/>
              </w:rPr>
            </w:pPr>
            <w:r w:rsidRPr="00746A2C">
              <w:rPr>
                <w:rFonts w:ascii="Arial" w:hAnsi="Arial" w:cs="Arial"/>
                <w:b/>
                <w:bCs/>
                <w:sz w:val="22"/>
                <w:szCs w:val="22"/>
              </w:rPr>
              <w:t> </w:t>
            </w:r>
          </w:p>
        </w:tc>
        <w:tc>
          <w:tcPr>
            <w:tcW w:w="1269" w:type="dxa"/>
            <w:tcBorders>
              <w:top w:val="nil"/>
              <w:left w:val="nil"/>
              <w:bottom w:val="single" w:sz="4" w:space="0" w:color="auto"/>
              <w:right w:val="single" w:sz="4" w:space="0" w:color="auto"/>
            </w:tcBorders>
            <w:shd w:val="clear" w:color="000000" w:fill="D8D8D8"/>
            <w:noWrap/>
            <w:vAlign w:val="bottom"/>
          </w:tcPr>
          <w:p w:rsidR="00746A2C" w:rsidRPr="00746A2C" w:rsidRDefault="00746A2C" w:rsidP="00DC0536">
            <w:pPr>
              <w:jc w:val="center"/>
              <w:rPr>
                <w:rFonts w:ascii="Arial" w:hAnsi="Arial" w:cs="Arial"/>
                <w:b/>
                <w:bCs/>
                <w:sz w:val="22"/>
                <w:szCs w:val="22"/>
              </w:rPr>
            </w:pPr>
          </w:p>
        </w:tc>
        <w:tc>
          <w:tcPr>
            <w:tcW w:w="1353" w:type="dxa"/>
            <w:tcBorders>
              <w:top w:val="nil"/>
              <w:left w:val="nil"/>
              <w:bottom w:val="single" w:sz="4" w:space="0" w:color="auto"/>
              <w:right w:val="single" w:sz="4" w:space="0" w:color="auto"/>
            </w:tcBorders>
            <w:shd w:val="clear" w:color="000000" w:fill="D8D8D8"/>
            <w:noWrap/>
            <w:vAlign w:val="bottom"/>
          </w:tcPr>
          <w:p w:rsidR="00746A2C" w:rsidRPr="00746A2C" w:rsidRDefault="00746A2C" w:rsidP="00DC0536">
            <w:pPr>
              <w:jc w:val="right"/>
              <w:rPr>
                <w:rFonts w:ascii="Arial" w:hAnsi="Arial" w:cs="Arial"/>
                <w:b/>
                <w:bCs/>
                <w:sz w:val="22"/>
                <w:szCs w:val="22"/>
              </w:rPr>
            </w:pPr>
          </w:p>
        </w:tc>
      </w:tr>
    </w:tbl>
    <w:p w:rsidR="00746A2C" w:rsidRDefault="00746A2C">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6B341D" w:rsidRPr="00746A2C"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r>
        <w:rPr>
          <w:rFonts w:cs="TimesNewRomanPSMT"/>
          <w:iCs/>
          <w:lang w:val="ru-RU"/>
        </w:rPr>
        <w:t xml:space="preserve"> </w:t>
      </w: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V  УСЛОВИ</w:t>
      </w:r>
      <w:proofErr w:type="gramEnd"/>
      <w:r>
        <w:rPr>
          <w:rFonts w:ascii="Arial" w:hAnsi="Arial" w:cs="Arial"/>
          <w:b/>
          <w:bCs/>
          <w:i/>
          <w:iCs/>
          <w:sz w:val="28"/>
          <w:szCs w:val="28"/>
        </w:rPr>
        <w:t xml:space="preserve">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C96A16">
        <w:trPr>
          <w:trHeight w:val="548"/>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C96A16">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rPr>
                <w:rFonts w:ascii="Arial" w:hAnsi="Arial" w:cs="Arial"/>
                <w:iCs/>
                <w:lang w:val="sr-Cyrl-CS"/>
              </w:rPr>
            </w:pPr>
          </w:p>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512AE7" w:rsidRPr="00631F6C" w:rsidRDefault="00512AE7" w:rsidP="00631F6C">
            <w:pPr>
              <w:pStyle w:val="ListParagraph"/>
              <w:numPr>
                <w:ilvl w:val="0"/>
                <w:numId w:val="27"/>
              </w:numPr>
              <w:autoSpaceDE w:val="0"/>
              <w:ind w:left="369"/>
              <w:rPr>
                <w:rFonts w:ascii="Arial" w:hAnsi="Arial" w:cs="Arial"/>
              </w:rPr>
            </w:pPr>
            <w:r w:rsidRPr="00D62BEC">
              <w:rPr>
                <w:rFonts w:ascii="Arial" w:eastAsia="Times New Roman" w:hAnsi="Arial" w:cs="Arial"/>
                <w:lang w:val="sr-Cyrl-CS"/>
              </w:rPr>
              <w:t>р</w:t>
            </w:r>
            <w:r w:rsidRPr="00D62BEC">
              <w:rPr>
                <w:rFonts w:ascii="Arial" w:eastAsia="Times New Roman" w:hAnsi="Arial" w:cs="Arial"/>
              </w:rPr>
              <w:t>адна књижица са пријавом на осигурање уколико је запослени у радном односу код понуђача</w:t>
            </w:r>
            <w:r w:rsidRPr="00D62BEC">
              <w:rPr>
                <w:rFonts w:ascii="Arial" w:eastAsia="Times New Roman" w:hAnsi="Arial" w:cs="Arial"/>
                <w:lang w:val="sr-Cyrl-CS"/>
              </w:rPr>
              <w:t>, а у</w:t>
            </w:r>
            <w:r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D62BEC">
              <w:rPr>
                <w:rFonts w:ascii="Arial" w:eastAsia="Times New Roman" w:hAnsi="Arial" w:cs="Arial"/>
                <w:lang w:val="sr-Cyrl-CS"/>
              </w:rPr>
              <w:t xml:space="preserve">радном ангажовању, </w:t>
            </w:r>
            <w:r w:rsidRPr="00D62BEC">
              <w:rPr>
                <w:rFonts w:ascii="Arial" w:hAnsi="Arial" w:cs="Arial"/>
              </w:rPr>
              <w:t xml:space="preserve">а све у складу са Законом о раду (,,Службени гласник РС“, бр. </w:t>
            </w:r>
            <w:r w:rsidR="00AE30BB">
              <w:fldChar w:fldCharType="begin"/>
            </w:r>
            <w:r w:rsidR="00AE30BB">
              <w:instrText>HYPERLINK "http://we2.cekos.com/ce/faces/index.jsp%3F%26action%3Dpropis%26file%3D03310501.html%26path%3D03310501.html%26query%3Dzakon+o+radu%26mark%3Dfalse%26tipPretrage%3D1%26tipPropisa%3D1%26domen%3D0%26mojiPropisi%3Dfalse%26datumOd%3D%26datumDo%3D%26groups%3D0-%40-0-%40--%40--%40-0-%40-0%26regExpZaMarkiranje%3D" \o "Zakon o radu (15/03/2005)"</w:instrText>
            </w:r>
            <w:r w:rsidR="00AE30BB">
              <w:fldChar w:fldCharType="separate"/>
            </w:r>
            <w:r w:rsidRPr="00D62BEC">
              <w:rPr>
                <w:rStyle w:val="Hyperlink"/>
                <w:rFonts w:ascii="Arial" w:hAnsi="Arial" w:cs="Arial"/>
              </w:rPr>
              <w:t>24/05</w:t>
            </w:r>
            <w:r w:rsidR="00AE30BB">
              <w:fldChar w:fldCharType="end"/>
            </w:r>
            <w:r w:rsidRPr="00D62BEC">
              <w:rPr>
                <w:rStyle w:val="apple-style-span"/>
                <w:rFonts w:ascii="Arial" w:hAnsi="Arial" w:cs="Arial"/>
              </w:rPr>
              <w:t>,</w:t>
            </w:r>
            <w:r w:rsidRPr="00D62BEC">
              <w:rPr>
                <w:rStyle w:val="apple-converted-space"/>
                <w:rFonts w:ascii="Arial" w:hAnsi="Arial" w:cs="Arial"/>
              </w:rPr>
              <w:t> </w:t>
            </w:r>
            <w:hyperlink r:id="rId13" w:tooltip="Zakon o izmenama i dopunama Zakona o radu (18/07/2005)" w:history="1">
              <w:r w:rsidRPr="00D62BEC">
                <w:rPr>
                  <w:rStyle w:val="Hyperlink"/>
                  <w:rFonts w:ascii="Arial" w:hAnsi="Arial" w:cs="Arial"/>
                </w:rPr>
                <w:t>61/05</w:t>
              </w:r>
            </w:hyperlink>
            <w:r w:rsidRPr="00D62BEC">
              <w:rPr>
                <w:rStyle w:val="apple-style-span"/>
                <w:rFonts w:ascii="Arial" w:hAnsi="Arial" w:cs="Arial"/>
              </w:rPr>
              <w:t>,</w:t>
            </w:r>
            <w:r w:rsidRPr="00D62BEC">
              <w:rPr>
                <w:rStyle w:val="apple-converted-space"/>
                <w:rFonts w:ascii="Arial" w:hAnsi="Arial" w:cs="Arial"/>
              </w:rPr>
              <w:t> </w:t>
            </w:r>
            <w:hyperlink r:id="rId14" w:tooltip="Zakon o dopuni Zakona o radu (17/07/2009)" w:history="1">
              <w:r w:rsidRPr="00D62BEC">
                <w:rPr>
                  <w:rStyle w:val="Hyperlink"/>
                  <w:rFonts w:ascii="Arial" w:hAnsi="Arial" w:cs="Arial"/>
                </w:rPr>
                <w:t>54/09</w:t>
              </w:r>
            </w:hyperlink>
            <w:r w:rsidRPr="00D62BEC">
              <w:rPr>
                <w:rStyle w:val="apple-style-span"/>
                <w:rFonts w:ascii="Arial" w:hAnsi="Arial" w:cs="Arial"/>
              </w:rPr>
              <w:t>,</w:t>
            </w:r>
            <w:r w:rsidRPr="00D62BEC">
              <w:rPr>
                <w:rStyle w:val="apple-converted-space"/>
                <w:rFonts w:ascii="Arial" w:hAnsi="Arial" w:cs="Arial"/>
              </w:rPr>
              <w:t> </w:t>
            </w:r>
            <w:hyperlink r:id="rId15" w:tooltip="Zakon o izmenama i dopunama Zakona o radu (08/04/2013)" w:history="1">
              <w:r w:rsidRPr="00D62BEC">
                <w:rPr>
                  <w:rStyle w:val="Hyperlink"/>
                  <w:rFonts w:ascii="Arial" w:hAnsi="Arial" w:cs="Arial"/>
                </w:rPr>
                <w:t>32/13</w:t>
              </w:r>
            </w:hyperlink>
            <w:r w:rsidRPr="00D62BEC">
              <w:rPr>
                <w:rStyle w:val="apple-style-span"/>
                <w:rFonts w:ascii="Arial" w:hAnsi="Arial" w:cs="Arial"/>
              </w:rPr>
              <w:t>,</w:t>
            </w:r>
            <w:r w:rsidRPr="00D62BEC">
              <w:rPr>
                <w:rStyle w:val="apple-converted-space"/>
                <w:rFonts w:ascii="Arial" w:hAnsi="Arial" w:cs="Arial"/>
              </w:rPr>
              <w:t> </w:t>
            </w:r>
            <w:hyperlink r:id="rId16" w:tooltip="Zakon o izmenama i dopunama Zakona o radu (21/07/2014)" w:history="1">
              <w:r w:rsidRPr="00D62BEC">
                <w:rPr>
                  <w:rStyle w:val="Hyperlink"/>
                  <w:rFonts w:ascii="Arial" w:hAnsi="Arial" w:cs="Arial"/>
                </w:rPr>
                <w:t>75/14</w:t>
              </w:r>
            </w:hyperlink>
            <w:r w:rsidRPr="00D62BEC">
              <w:rPr>
                <w:rStyle w:val="apple-style-span"/>
                <w:rFonts w:ascii="Arial" w:hAnsi="Arial" w:cs="Arial"/>
              </w:rPr>
              <w:t xml:space="preserve">) </w:t>
            </w:r>
            <w:r w:rsidRPr="00D62BEC">
              <w:rPr>
                <w:rFonts w:ascii="Arial" w:hAnsi="Arial" w:cs="Arial"/>
              </w:rPr>
              <w:t>и другим прописима који регулишу ову област</w:t>
            </w:r>
          </w:p>
        </w:tc>
      </w:tr>
      <w:tr w:rsidR="00512AE7" w:rsidRPr="00271C78" w:rsidTr="00631F6C">
        <w:trPr>
          <w:trHeight w:val="4148"/>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6833E9" w:rsidRDefault="006833E9" w:rsidP="008F6522">
            <w:pPr>
              <w:pStyle w:val="ListParagraph"/>
              <w:numPr>
                <w:ilvl w:val="0"/>
                <w:numId w:val="34"/>
              </w:numPr>
              <w:ind w:left="326" w:hanging="326"/>
              <w:rPr>
                <w:rFonts w:ascii="Arial" w:hAnsi="Arial" w:cs="Arial"/>
                <w:iCs/>
              </w:rPr>
            </w:pPr>
            <w:r w:rsidRPr="006833E9">
              <w:rPr>
                <w:rFonts w:ascii="Arial" w:hAnsi="Arial" w:cs="Arial"/>
                <w:iCs/>
                <w:lang w:val="sr-Cyrl-CS"/>
              </w:rPr>
              <w:t>минимум један запослени или ангажовани радник ел</w:t>
            </w:r>
            <w:r w:rsidR="00CE65DB">
              <w:rPr>
                <w:rFonts w:ascii="Arial" w:hAnsi="Arial" w:cs="Arial"/>
                <w:iCs/>
                <w:lang w:val="sr-Cyrl-CS"/>
              </w:rPr>
              <w:t>ектроструке</w:t>
            </w:r>
            <w:r w:rsidR="00BF5D21">
              <w:rPr>
                <w:rFonts w:ascii="Arial" w:hAnsi="Arial" w:cs="Arial"/>
                <w:iCs/>
                <w:lang w:val="sr-Cyrl-CS"/>
              </w:rPr>
              <w:t xml:space="preserve"> за монтажу електрома</w:t>
            </w:r>
            <w:r w:rsidRPr="006833E9">
              <w:rPr>
                <w:rFonts w:ascii="Arial" w:hAnsi="Arial" w:cs="Arial"/>
                <w:iCs/>
                <w:lang w:val="sr-Cyrl-CS"/>
              </w:rPr>
              <w:t>т</w:t>
            </w:r>
            <w:r w:rsidR="00BF5D21">
              <w:rPr>
                <w:rFonts w:ascii="Arial" w:hAnsi="Arial" w:cs="Arial"/>
                <w:iCs/>
                <w:lang w:val="sr-Cyrl-CS"/>
              </w:rPr>
              <w:t>е</w:t>
            </w:r>
            <w:r w:rsidRPr="006833E9">
              <w:rPr>
                <w:rFonts w:ascii="Arial" w:hAnsi="Arial" w:cs="Arial"/>
                <w:iCs/>
                <w:lang w:val="sr-Cyrl-CS"/>
              </w:rPr>
              <w:t>ријала</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BC0930" w:rsidRDefault="00BC0930" w:rsidP="00512AE7">
      <w:pPr>
        <w:jc w:val="both"/>
        <w:rPr>
          <w:rFonts w:ascii="Arial" w:hAnsi="Arial" w:cs="Arial"/>
          <w:lang w:val="sr-Cyrl-CS"/>
        </w:rPr>
      </w:pPr>
    </w:p>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512AE7" w:rsidRPr="00DF4350" w:rsidRDefault="00512AE7" w:rsidP="00512AE7">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xml:space="preserve">. 1. </w:t>
      </w:r>
      <w:proofErr w:type="gramStart"/>
      <w:r w:rsidRPr="00DF4350">
        <w:rPr>
          <w:rFonts w:ascii="Arial" w:hAnsi="Arial" w:cs="Arial"/>
        </w:rPr>
        <w:t>тач</w:t>
      </w:r>
      <w:proofErr w:type="gramEnd"/>
      <w:r w:rsidRPr="00DF4350">
        <w:rPr>
          <w:rFonts w:ascii="Arial" w:hAnsi="Arial" w:cs="Arial"/>
        </w:rPr>
        <w:t xml:space="preserve">. 1) </w:t>
      </w:r>
      <w:proofErr w:type="gramStart"/>
      <w:r w:rsidRPr="00DF4350">
        <w:rPr>
          <w:rFonts w:ascii="Arial" w:hAnsi="Arial" w:cs="Arial"/>
        </w:rPr>
        <w:t>до</w:t>
      </w:r>
      <w:proofErr w:type="gramEnd"/>
      <w:r w:rsidRPr="00DF4350">
        <w:rPr>
          <w:rFonts w:ascii="Arial" w:hAnsi="Arial" w:cs="Arial"/>
        </w:rPr>
        <w:t xml:space="preserve"> 4)</w:t>
      </w:r>
      <w:r>
        <w:rPr>
          <w:rFonts w:ascii="Arial" w:hAnsi="Arial" w:cs="Arial"/>
        </w:rPr>
        <w:t xml:space="preserve"> и</w:t>
      </w:r>
      <w:r w:rsidRPr="00DF4350">
        <w:rPr>
          <w:rFonts w:ascii="Arial" w:hAnsi="Arial" w:cs="Arial"/>
        </w:rPr>
        <w:t xml:space="preserve"> чл. 75. </w:t>
      </w:r>
      <w:proofErr w:type="gramStart"/>
      <w:r w:rsidRPr="00DF4350">
        <w:rPr>
          <w:rFonts w:ascii="Arial" w:hAnsi="Arial" w:cs="Arial"/>
        </w:rPr>
        <w:t>ст</w:t>
      </w:r>
      <w:proofErr w:type="gramEnd"/>
      <w:r w:rsidRPr="00DF4350">
        <w:rPr>
          <w:rFonts w:ascii="Arial" w:hAnsi="Arial" w:cs="Arial"/>
        </w:rPr>
        <w:t xml:space="preserve">. 2. ЗЈН, дефинисане овом конкурсном документацијом. </w:t>
      </w:r>
    </w:p>
    <w:p w:rsidR="00E47302" w:rsidRDefault="00E47302" w:rsidP="00512AE7">
      <w:pPr>
        <w:jc w:val="both"/>
        <w:rPr>
          <w:rFonts w:ascii="Arial" w:hAnsi="Arial" w:cs="Arial"/>
          <w:bCs/>
          <w:i/>
          <w:iCs/>
          <w:color w:val="C00000"/>
          <w:lang w:val="ru-RU"/>
        </w:rPr>
      </w:pPr>
    </w:p>
    <w:p w:rsidR="00512AE7" w:rsidRDefault="00512AE7" w:rsidP="00512AE7">
      <w:pPr>
        <w:jc w:val="both"/>
        <w:rPr>
          <w:rFonts w:ascii="Arial" w:eastAsia="TimesNewRomanPS-BoldMT" w:hAnsi="Arial" w:cs="Arial"/>
          <w:bCs/>
          <w:lang w:val="sr-Cyrl-CS"/>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8F6522" w:rsidRPr="00CF0B41" w:rsidRDefault="008F6522" w:rsidP="00512AE7">
      <w:pPr>
        <w:jc w:val="both"/>
        <w:rPr>
          <w:rFonts w:ascii="Arial" w:hAnsi="Arial" w:cs="Arial"/>
        </w:rPr>
      </w:pPr>
    </w:p>
    <w:p w:rsidR="00512AE7" w:rsidRPr="00321AEC" w:rsidRDefault="00E47302" w:rsidP="00321AEC">
      <w:pPr>
        <w:pStyle w:val="ListParagraph"/>
        <w:numPr>
          <w:ilvl w:val="1"/>
          <w:numId w:val="13"/>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8F6522"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sidR="006833E9" w:rsidRPr="006833E9">
        <w:rPr>
          <w:rFonts w:ascii="Arial" w:hAnsi="Arial" w:cs="Arial"/>
          <w:iCs/>
          <w:lang w:val="sr-Cyrl-CS"/>
        </w:rPr>
        <w:t>минимум један</w:t>
      </w:r>
      <w:r w:rsidR="006833E9">
        <w:rPr>
          <w:rFonts w:ascii="Arial" w:hAnsi="Arial" w:cs="Arial"/>
          <w:iCs/>
          <w:lang w:val="sr-Cyrl-CS"/>
        </w:rPr>
        <w:t>им</w:t>
      </w:r>
      <w:r w:rsidR="006833E9" w:rsidRPr="006833E9">
        <w:rPr>
          <w:rFonts w:ascii="Arial" w:hAnsi="Arial" w:cs="Arial"/>
          <w:iCs/>
          <w:lang w:val="sr-Cyrl-CS"/>
        </w:rPr>
        <w:t xml:space="preserve"> запослени</w:t>
      </w:r>
      <w:r w:rsidR="006833E9">
        <w:rPr>
          <w:rFonts w:ascii="Arial" w:hAnsi="Arial" w:cs="Arial"/>
          <w:iCs/>
          <w:lang w:val="sr-Cyrl-CS"/>
        </w:rPr>
        <w:t>м</w:t>
      </w:r>
      <w:r w:rsidR="006833E9" w:rsidRPr="006833E9">
        <w:rPr>
          <w:rFonts w:ascii="Arial" w:hAnsi="Arial" w:cs="Arial"/>
          <w:iCs/>
          <w:lang w:val="sr-Cyrl-CS"/>
        </w:rPr>
        <w:t xml:space="preserve"> или ангажовани</w:t>
      </w:r>
      <w:r w:rsidR="006833E9">
        <w:rPr>
          <w:rFonts w:ascii="Arial" w:hAnsi="Arial" w:cs="Arial"/>
          <w:iCs/>
          <w:lang w:val="sr-Cyrl-CS"/>
        </w:rPr>
        <w:t xml:space="preserve">м радником </w:t>
      </w:r>
      <w:r w:rsidR="00CE65DB">
        <w:rPr>
          <w:rFonts w:ascii="Arial" w:hAnsi="Arial" w:cs="Arial"/>
          <w:iCs/>
          <w:lang w:val="sr-Cyrl-CS"/>
        </w:rPr>
        <w:t>електросмера</w:t>
      </w:r>
      <w:r w:rsidR="006833E9" w:rsidRPr="006833E9">
        <w:rPr>
          <w:rFonts w:ascii="Arial" w:hAnsi="Arial" w:cs="Arial"/>
          <w:iCs/>
          <w:lang w:val="sr-Cyrl-CS"/>
        </w:rPr>
        <w:t xml:space="preserve"> за монтажу електрометријала</w:t>
      </w:r>
      <w:r w:rsidR="006833E9">
        <w:rPr>
          <w:rFonts w:ascii="Arial" w:hAnsi="Arial" w:cs="Arial"/>
          <w:iCs/>
          <w:lang w:val="sr-Cyrl-CS"/>
        </w:rPr>
        <w:t>.</w:t>
      </w: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6833E9" w:rsidP="00E47302">
      <w:pPr>
        <w:autoSpaceDE w:val="0"/>
        <w:ind w:firstLine="708"/>
        <w:jc w:val="both"/>
        <w:rPr>
          <w:rFonts w:ascii="Arial" w:hAnsi="Arial" w:cs="Arial"/>
        </w:rPr>
      </w:pPr>
      <w:r>
        <w:rPr>
          <w:rFonts w:ascii="Arial" w:eastAsia="Times New Roman" w:hAnsi="Arial" w:cs="Arial"/>
          <w:lang w:val="sr-Cyrl-CS"/>
        </w:rPr>
        <w:t>Р</w:t>
      </w:r>
      <w:r w:rsidR="00E47302" w:rsidRPr="00E47302">
        <w:rPr>
          <w:rFonts w:ascii="Arial" w:eastAsia="Times New Roman" w:hAnsi="Arial" w:cs="Arial"/>
        </w:rPr>
        <w:t>адна књижица са пријавом на осигурање уколико је запослени у радном односу код понуђача</w:t>
      </w:r>
      <w:r>
        <w:rPr>
          <w:rFonts w:ascii="Arial" w:eastAsia="Times New Roman" w:hAnsi="Arial" w:cs="Arial"/>
          <w:lang w:val="sr-Cyrl-CS"/>
        </w:rPr>
        <w:t xml:space="preserve"> и копију М-А обрасца, </w:t>
      </w:r>
      <w:r w:rsidR="00E47302" w:rsidRPr="00E47302">
        <w:rPr>
          <w:rFonts w:ascii="Arial" w:eastAsia="Times New Roman" w:hAnsi="Arial" w:cs="Arial"/>
          <w:lang w:val="sr-Cyrl-CS"/>
        </w:rPr>
        <w:t xml:space="preserve"> а у</w:t>
      </w:r>
      <w:r w:rsidR="00E47302"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E47302" w:rsidRPr="00E47302">
        <w:rPr>
          <w:rFonts w:ascii="Arial" w:eastAsia="Times New Roman" w:hAnsi="Arial" w:cs="Arial"/>
          <w:lang w:val="sr-Cyrl-CS"/>
        </w:rPr>
        <w:t xml:space="preserve">радном ангажовању, </w:t>
      </w:r>
      <w:r w:rsidR="00E47302" w:rsidRPr="00E47302">
        <w:rPr>
          <w:rFonts w:ascii="Arial" w:hAnsi="Arial" w:cs="Arial"/>
        </w:rPr>
        <w:t xml:space="preserve">а </w:t>
      </w:r>
      <w:r w:rsidR="00E47302" w:rsidRPr="00E47302">
        <w:rPr>
          <w:rFonts w:ascii="Arial" w:hAnsi="Arial" w:cs="Arial"/>
        </w:rPr>
        <w:lastRenderedPageBreak/>
        <w:t xml:space="preserve">све у складу са Законом о раду (,,Службени гласник РС“, бр. </w:t>
      </w:r>
      <w:hyperlink r:id="rId17" w:tooltip="Zakon o radu (15/03/2005)" w:history="1">
        <w:r w:rsidR="00E47302" w:rsidRPr="00E47302">
          <w:rPr>
            <w:rStyle w:val="Hyperlink"/>
            <w:rFonts w:ascii="Arial" w:hAnsi="Arial" w:cs="Arial"/>
          </w:rPr>
          <w:t>24/05</w:t>
        </w:r>
      </w:hyperlink>
      <w:r w:rsidR="00E47302" w:rsidRPr="00E47302">
        <w:rPr>
          <w:rStyle w:val="apple-style-span"/>
          <w:rFonts w:ascii="Arial" w:hAnsi="Arial" w:cs="Arial"/>
        </w:rPr>
        <w:t>,</w:t>
      </w:r>
      <w:r w:rsidR="00E47302" w:rsidRPr="00E47302">
        <w:rPr>
          <w:rStyle w:val="apple-converted-space"/>
          <w:rFonts w:ascii="Arial" w:hAnsi="Arial" w:cs="Arial"/>
        </w:rPr>
        <w:t> </w:t>
      </w:r>
      <w:hyperlink r:id="rId18" w:tooltip="Zakon o izmenama i dopunama Zakona o radu (18/07/2005)" w:history="1">
        <w:r w:rsidR="00E47302" w:rsidRPr="00E47302">
          <w:rPr>
            <w:rStyle w:val="Hyperlink"/>
            <w:rFonts w:ascii="Arial" w:hAnsi="Arial" w:cs="Arial"/>
          </w:rPr>
          <w:t>61/05</w:t>
        </w:r>
      </w:hyperlink>
      <w:r w:rsidR="00E47302" w:rsidRPr="00E47302">
        <w:rPr>
          <w:rStyle w:val="apple-style-span"/>
          <w:rFonts w:ascii="Arial" w:hAnsi="Arial" w:cs="Arial"/>
        </w:rPr>
        <w:t>,</w:t>
      </w:r>
      <w:r w:rsidR="00E47302" w:rsidRPr="00E47302">
        <w:rPr>
          <w:rStyle w:val="apple-converted-space"/>
          <w:rFonts w:ascii="Arial" w:hAnsi="Arial" w:cs="Arial"/>
        </w:rPr>
        <w:t> </w:t>
      </w:r>
      <w:hyperlink r:id="rId19" w:tooltip="Zakon o dopuni Zakona o radu (17/07/2009)" w:history="1">
        <w:r w:rsidR="00E47302" w:rsidRPr="00E47302">
          <w:rPr>
            <w:rStyle w:val="Hyperlink"/>
            <w:rFonts w:ascii="Arial" w:hAnsi="Arial" w:cs="Arial"/>
          </w:rPr>
          <w:t>54/09</w:t>
        </w:r>
      </w:hyperlink>
      <w:r w:rsidR="00E47302" w:rsidRPr="00E47302">
        <w:rPr>
          <w:rStyle w:val="apple-style-span"/>
          <w:rFonts w:ascii="Arial" w:hAnsi="Arial" w:cs="Arial"/>
        </w:rPr>
        <w:t>,</w:t>
      </w:r>
      <w:r w:rsidR="00E47302" w:rsidRPr="00E47302">
        <w:rPr>
          <w:rStyle w:val="apple-converted-space"/>
          <w:rFonts w:ascii="Arial" w:hAnsi="Arial" w:cs="Arial"/>
        </w:rPr>
        <w:t> </w:t>
      </w:r>
      <w:hyperlink r:id="rId20" w:tooltip="Zakon o izmenama i dopunama Zakona o radu (08/04/2013)" w:history="1">
        <w:r w:rsidR="00E47302" w:rsidRPr="00E47302">
          <w:rPr>
            <w:rStyle w:val="Hyperlink"/>
            <w:rFonts w:ascii="Arial" w:hAnsi="Arial" w:cs="Arial"/>
          </w:rPr>
          <w:t>32/13</w:t>
        </w:r>
      </w:hyperlink>
      <w:r w:rsidR="00E47302" w:rsidRPr="00E47302">
        <w:rPr>
          <w:rStyle w:val="apple-style-span"/>
          <w:rFonts w:ascii="Arial" w:hAnsi="Arial" w:cs="Arial"/>
        </w:rPr>
        <w:t>,</w:t>
      </w:r>
      <w:r w:rsidR="00E47302" w:rsidRPr="00E47302">
        <w:rPr>
          <w:rStyle w:val="apple-converted-space"/>
          <w:rFonts w:ascii="Arial" w:hAnsi="Arial" w:cs="Arial"/>
        </w:rPr>
        <w:t> </w:t>
      </w:r>
      <w:hyperlink r:id="rId21" w:tooltip="Zakon o izmenama i dopunama Zakona o radu (21/07/2014)" w:history="1">
        <w:r w:rsidR="00E47302" w:rsidRPr="00E47302">
          <w:rPr>
            <w:rStyle w:val="Hyperlink"/>
            <w:rFonts w:ascii="Arial" w:hAnsi="Arial" w:cs="Arial"/>
          </w:rPr>
          <w:t>75/14</w:t>
        </w:r>
      </w:hyperlink>
      <w:r w:rsidR="00E47302" w:rsidRPr="00E47302">
        <w:rPr>
          <w:rStyle w:val="apple-style-span"/>
          <w:rFonts w:ascii="Arial" w:hAnsi="Arial" w:cs="Arial"/>
        </w:rPr>
        <w:t xml:space="preserve">) </w:t>
      </w:r>
      <w:r w:rsidR="00E47302" w:rsidRPr="00E47302">
        <w:rPr>
          <w:rFonts w:ascii="Arial" w:hAnsi="Arial" w:cs="Arial"/>
        </w:rPr>
        <w:t>и другим прописима који регулишу ову област</w:t>
      </w:r>
      <w:r w:rsidR="00E47302"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E47302">
      <w:pPr>
        <w:pStyle w:val="ListParagraph"/>
        <w:numPr>
          <w:ilvl w:val="0"/>
          <w:numId w:val="39"/>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E47302">
      <w:pPr>
        <w:pStyle w:val="ListParagraph"/>
        <w:numPr>
          <w:ilvl w:val="0"/>
          <w:numId w:val="38"/>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w:t>
      </w:r>
      <w:r w:rsidRPr="00523A31">
        <w:rPr>
          <w:rFonts w:ascii="Arial" w:hAnsi="Arial" w:cs="Arial"/>
          <w:color w:val="auto"/>
        </w:rPr>
        <w:lastRenderedPageBreak/>
        <w:t>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DF23AD">
        <w:rPr>
          <w:rFonts w:ascii="Arial" w:hAnsi="Arial" w:cs="Arial"/>
          <w:color w:val="auto"/>
        </w:rPr>
        <w:t xml:space="preserve">ка). </w:t>
      </w:r>
      <w:proofErr w:type="gramStart"/>
      <w:r w:rsidR="00DF23AD">
        <w:rPr>
          <w:rFonts w:ascii="Arial" w:hAnsi="Arial" w:cs="Arial"/>
          <w:color w:val="auto"/>
        </w:rPr>
        <w:t>Уколико понуђач има више з</w:t>
      </w:r>
      <w:r w:rsidR="00DF23AD">
        <w:rPr>
          <w:rFonts w:ascii="Arial" w:hAnsi="Arial" w:cs="Arial"/>
          <w:color w:val="auto"/>
          <w:lang w:val="sr-Cyrl-CS"/>
        </w:rPr>
        <w:t>а</w:t>
      </w:r>
      <w:r w:rsidRPr="00523A31">
        <w:rPr>
          <w:rFonts w:ascii="Arial" w:hAnsi="Arial" w:cs="Arial"/>
          <w:color w:val="auto"/>
        </w:rPr>
        <w:t>конских заступника дужан је да достави доказ за сваког од њих.</w:t>
      </w:r>
      <w:proofErr w:type="gramEnd"/>
      <w:r w:rsidRPr="00523A31">
        <w:rPr>
          <w:rFonts w:ascii="Arial" w:hAnsi="Arial" w:cs="Arial"/>
          <w:color w:val="auto"/>
        </w:rPr>
        <w:t xml:space="preserve">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47302" w:rsidRDefault="00E47302" w:rsidP="00E47302">
      <w:pPr>
        <w:jc w:val="both"/>
        <w:rPr>
          <w:rFonts w:ascii="Arial" w:hAnsi="Arial" w:cs="Arial"/>
          <w:lang w:val="sr-Cyrl-CS"/>
        </w:rPr>
      </w:pPr>
    </w:p>
    <w:p w:rsidR="00E47302" w:rsidRPr="00746A2C" w:rsidRDefault="00E47302" w:rsidP="00E47302">
      <w:pPr>
        <w:pStyle w:val="ListParagraph"/>
        <w:autoSpaceDE w:val="0"/>
        <w:autoSpaceDN w:val="0"/>
        <w:adjustRightInd w:val="0"/>
        <w:ind w:left="0"/>
        <w:jc w:val="both"/>
        <w:rPr>
          <w:rFonts w:ascii="Arial" w:eastAsia="TimesNewRomanPS-BoldMT" w:hAnsi="Arial" w:cs="Arial"/>
          <w:bCs/>
          <w:color w:val="auto"/>
          <w:lang w:val="sr-Cyrl-CS"/>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Pr="00746A2C" w:rsidRDefault="00E47302" w:rsidP="00746A2C">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E47302" w:rsidRPr="00746A2C" w:rsidRDefault="00E47302" w:rsidP="00E47302">
      <w:pPr>
        <w:pStyle w:val="ListParagraph"/>
        <w:ind w:left="0"/>
        <w:jc w:val="both"/>
        <w:rPr>
          <w:rFonts w:ascii="Arial" w:hAnsi="Arial" w:cs="Arial"/>
          <w:color w:val="auto"/>
          <w:lang w:val="sr-Cyrl-CS"/>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E47302" w:rsidRPr="00746A2C" w:rsidRDefault="00E47302" w:rsidP="00E47302">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47302" w:rsidRPr="0020712B" w:rsidRDefault="00E47302" w:rsidP="00E47302">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321AEC" w:rsidRDefault="00321AEC" w:rsidP="00DE7DE0">
      <w:pPr>
        <w:rPr>
          <w:rFonts w:ascii="Arial" w:hAnsi="Arial" w:cs="Arial"/>
          <w:b/>
          <w:bCs/>
          <w:lang w:val="ru-RU"/>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321AEC">
      <w:pPr>
        <w:numPr>
          <w:ilvl w:val="0"/>
          <w:numId w:val="40"/>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321AEC">
      <w:pPr>
        <w:pStyle w:val="ListParagraph"/>
        <w:numPr>
          <w:ilvl w:val="0"/>
          <w:numId w:val="40"/>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proofErr w:type="gramStart"/>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3125FB" w:rsidRPr="003125FB">
        <w:rPr>
          <w:rFonts w:ascii="Arial" w:hAnsi="Arial" w:cs="Arial"/>
          <w:iCs/>
          <w:lang/>
        </w:rPr>
        <w:t>краћи</w:t>
      </w:r>
      <w:r w:rsidRPr="003125FB">
        <w:rPr>
          <w:rFonts w:ascii="Arial" w:hAnsi="Arial" w:cs="Arial"/>
          <w:iCs/>
        </w:rPr>
        <w:t xml:space="preserve"> рок </w:t>
      </w:r>
      <w:r w:rsidR="003125FB" w:rsidRPr="003125FB">
        <w:rPr>
          <w:rFonts w:ascii="Arial" w:hAnsi="Arial" w:cs="Arial"/>
          <w:iCs/>
          <w:lang/>
        </w:rPr>
        <w:t>испоруке и монтаже</w:t>
      </w:r>
      <w:r w:rsidRPr="003125FB">
        <w:rPr>
          <w:rFonts w:ascii="Arial" w:hAnsi="Arial" w:cs="Arial"/>
          <w:iCs/>
        </w:rPr>
        <w:t>.</w:t>
      </w:r>
      <w:proofErr w:type="gramEnd"/>
      <w:r w:rsidRPr="003125FB">
        <w:rPr>
          <w:rFonts w:ascii="Arial" w:hAnsi="Arial" w:cs="Arial"/>
          <w:iCs/>
          <w:color w:val="auto"/>
        </w:rPr>
        <w:t xml:space="preserve"> </w:t>
      </w:r>
      <w:proofErr w:type="gramStart"/>
      <w:r w:rsidRPr="003125FB">
        <w:rPr>
          <w:rFonts w:ascii="Arial" w:hAnsi="Arial" w:cs="Arial"/>
          <w:iCs/>
          <w:color w:val="auto"/>
        </w:rPr>
        <w:t>У случају истог понуђеног рока</w:t>
      </w:r>
      <w:r w:rsidRPr="003125FB">
        <w:rPr>
          <w:rFonts w:ascii="Arial" w:hAnsi="Arial" w:cs="Arial"/>
          <w:iCs/>
          <w:color w:val="auto"/>
          <w:lang w:val="sr-Cyrl-CS"/>
        </w:rPr>
        <w:t xml:space="preserve"> </w:t>
      </w:r>
      <w:r w:rsidR="003125FB" w:rsidRPr="003125FB">
        <w:rPr>
          <w:rFonts w:ascii="Arial" w:hAnsi="Arial" w:cs="Arial"/>
          <w:iCs/>
          <w:color w:val="auto"/>
          <w:lang w:val="sr-Cyrl-CS"/>
        </w:rPr>
        <w:t>испоруке и монтаже</w:t>
      </w:r>
      <w:r w:rsidRPr="003125FB">
        <w:rPr>
          <w:rFonts w:ascii="Arial" w:hAnsi="Arial" w:cs="Arial"/>
          <w:iCs/>
          <w:color w:val="auto"/>
        </w:rPr>
        <w:t>,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је понудио дужи рок важења понуде.</w:t>
      </w:r>
      <w:proofErr w:type="gramEnd"/>
    </w:p>
    <w:p w:rsidR="00321AEC" w:rsidRPr="00382F03" w:rsidRDefault="00321AEC" w:rsidP="00321AEC">
      <w:pPr>
        <w:jc w:val="both"/>
        <w:rPr>
          <w:rFonts w:ascii="Arial" w:hAnsi="Arial" w:cs="Arial"/>
          <w:b/>
          <w:bCs/>
          <w:iCs/>
          <w:color w:val="auto"/>
        </w:rPr>
      </w:pPr>
      <w:proofErr w:type="gramStart"/>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5563E6">
        <w:rPr>
          <w:rFonts w:ascii="Arial" w:hAnsi="Arial" w:cs="Arial"/>
          <w:iCs/>
        </w:rPr>
        <w:t xml:space="preserve">рок </w:t>
      </w:r>
      <w:r w:rsidR="00034AAE">
        <w:rPr>
          <w:rFonts w:ascii="Arial" w:hAnsi="Arial" w:cs="Arial"/>
          <w:iCs/>
          <w:lang w:val="sr-Cyrl-CS"/>
        </w:rPr>
        <w:t xml:space="preserve">испоруке и монтаже и исти рок </w:t>
      </w:r>
      <w:r w:rsidR="005563E6">
        <w:rPr>
          <w:rFonts w:ascii="Arial" w:hAnsi="Arial" w:cs="Arial"/>
          <w:iCs/>
        </w:rPr>
        <w:t>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16697E">
      <w:pPr>
        <w:pStyle w:val="ListParagraph"/>
        <w:numPr>
          <w:ilvl w:val="0"/>
          <w:numId w:val="41"/>
        </w:numPr>
        <w:jc w:val="both"/>
        <w:rPr>
          <w:rFonts w:ascii="Arial" w:hAnsi="Arial" w:cs="Arial"/>
        </w:rPr>
      </w:pPr>
      <w:r w:rsidRPr="00C27833">
        <w:rPr>
          <w:rFonts w:ascii="Arial" w:hAnsi="Arial" w:cs="Arial"/>
        </w:rPr>
        <w:t>Образац понуде (Образац 1);</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16697E">
      <w:pPr>
        <w:pStyle w:val="ListParagraph"/>
        <w:numPr>
          <w:ilvl w:val="0"/>
          <w:numId w:val="41"/>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Default="0016697E" w:rsidP="0016697E">
      <w:pPr>
        <w:numPr>
          <w:ilvl w:val="0"/>
          <w:numId w:val="41"/>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E5394" w:rsidRDefault="007E5394"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C203E6" w:rsidRDefault="0016697E" w:rsidP="00A81B40">
      <w:pPr>
        <w:jc w:val="both"/>
        <w:rPr>
          <w:rFonts w:ascii="Arial" w:hAnsi="Arial" w:cs="Arial"/>
          <w:color w:val="auto"/>
          <w:lang w:val="sr-Cyrl-CS"/>
        </w:rPr>
      </w:pPr>
      <w:r>
        <w:rPr>
          <w:rFonts w:ascii="Arial" w:hAnsi="Arial" w:cs="Arial"/>
          <w:iCs/>
        </w:rPr>
        <w:t>Понуда бр ________________ од __________________ за јавну</w:t>
      </w:r>
      <w:r w:rsidR="006833E9">
        <w:rPr>
          <w:rFonts w:ascii="Arial" w:hAnsi="Arial" w:cs="Arial"/>
          <w:iCs/>
          <w:lang w:val="sr-Cyrl-CS"/>
        </w:rPr>
        <w:t xml:space="preserve"> </w:t>
      </w:r>
      <w:r w:rsidR="006833E9">
        <w:rPr>
          <w:rFonts w:ascii="Arial" w:hAnsi="Arial" w:cs="Arial"/>
          <w:bCs/>
          <w:lang w:val="sr-Cyrl-CS"/>
        </w:rPr>
        <w:t>набавка електроматеријала за ремонт јавне расвете на територији општине Баточина</w:t>
      </w:r>
      <w:r w:rsidR="000D3E0D">
        <w:rPr>
          <w:rFonts w:ascii="Arial" w:hAnsi="Arial" w:cs="Arial"/>
          <w:bCs/>
          <w:lang w:val="sr-Cyrl-CS"/>
        </w:rPr>
        <w:t xml:space="preserve">, са </w:t>
      </w:r>
      <w:proofErr w:type="gramStart"/>
      <w:r w:rsidR="000D3E0D">
        <w:rPr>
          <w:rFonts w:ascii="Arial" w:hAnsi="Arial" w:cs="Arial"/>
          <w:bCs/>
          <w:lang w:val="sr-Cyrl-CS"/>
        </w:rPr>
        <w:t>монтажом</w:t>
      </w:r>
      <w:r w:rsidR="006833E9">
        <w:rPr>
          <w:rFonts w:ascii="Arial" w:hAnsi="Arial" w:cs="Arial"/>
          <w:bCs/>
          <w:lang w:val="sr-Cyrl-CS"/>
        </w:rPr>
        <w:t xml:space="preserve">  </w:t>
      </w:r>
      <w:r w:rsidR="006833E9">
        <w:rPr>
          <w:rFonts w:ascii="Arial" w:hAnsi="Arial" w:cs="Arial"/>
          <w:bCs/>
        </w:rPr>
        <w:t>,</w:t>
      </w:r>
      <w:proofErr w:type="gramEnd"/>
      <w:r w:rsidR="006833E9">
        <w:rPr>
          <w:rFonts w:ascii="Arial" w:hAnsi="Arial" w:cs="Arial"/>
          <w:bCs/>
        </w:rPr>
        <w:t xml:space="preserve"> </w:t>
      </w:r>
      <w:r w:rsidR="006833E9">
        <w:rPr>
          <w:rFonts w:ascii="Arial" w:hAnsi="Arial" w:cs="Arial"/>
          <w:i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B909D2" w:rsidRPr="00C203E6">
        <w:rPr>
          <w:rFonts w:ascii="Arial" w:hAnsi="Arial" w:cs="Arial"/>
          <w:color w:val="auto"/>
          <w:lang w:val="sr-Cyrl-CS"/>
        </w:rPr>
        <w:t>5/18</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746A2C" w:rsidRPr="00C203E6">
        <w:rPr>
          <w:rFonts w:ascii="Arial" w:hAnsi="Arial" w:cs="Arial"/>
          <w:color w:val="auto"/>
          <w:lang w:val="ru-RU"/>
        </w:rPr>
        <w:t>1.1.12/18</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5563E6"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746A2C" w:rsidRDefault="0016697E" w:rsidP="005563E6">
      <w:pPr>
        <w:pStyle w:val="ListParagraph"/>
        <w:numPr>
          <w:ilvl w:val="0"/>
          <w:numId w:val="47"/>
        </w:numPr>
        <w:tabs>
          <w:tab w:val="left" w:pos="360"/>
        </w:tabs>
        <w:spacing w:line="240" w:lineRule="auto"/>
        <w:jc w:val="both"/>
        <w:rPr>
          <w:rFonts w:ascii="Arial" w:hAnsi="Arial" w:cs="Arial"/>
          <w:bCs/>
          <w:color w:val="auto"/>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w:t>
      </w:r>
      <w:r w:rsidR="002C1F2E" w:rsidRPr="005563E6">
        <w:rPr>
          <w:rFonts w:ascii="Arial" w:hAnsi="Arial" w:cs="Arial"/>
          <w:bCs/>
        </w:rPr>
        <w:t>,</w:t>
      </w:r>
      <w:r w:rsidR="006F6F85" w:rsidRPr="005563E6">
        <w:rPr>
          <w:rFonts w:ascii="Arial" w:hAnsi="Arial" w:cs="Arial"/>
          <w:i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B909D2" w:rsidRPr="00746A2C">
        <w:rPr>
          <w:rFonts w:ascii="Arial" w:hAnsi="Arial" w:cs="Arial"/>
          <w:color w:val="auto"/>
          <w:lang w:val="sr-Cyrl-CS"/>
        </w:rPr>
        <w:t>5/18</w:t>
      </w:r>
      <w:r w:rsidR="006833E9">
        <w:rPr>
          <w:rFonts w:ascii="Arial" w:hAnsi="Arial" w:cs="Arial"/>
          <w:bCs/>
          <w:lang w:val="sr-Cyrl-CS"/>
        </w:rPr>
        <w:t xml:space="preserve"> Набавка електроматеријала за ремонт јавне расвете на територији општине Баточина, са монтажом</w:t>
      </w:r>
      <w:r w:rsidR="006F6F85" w:rsidRPr="005563E6">
        <w:rPr>
          <w:rFonts w:ascii="Arial" w:hAnsi="Arial" w:cs="Arial"/>
          <w:lang w:val="sr-Cyrl-CS"/>
        </w:rPr>
        <w:t xml:space="preserve">,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746A2C" w:rsidRPr="00746A2C">
        <w:rPr>
          <w:rFonts w:ascii="Arial" w:hAnsi="Arial" w:cs="Arial"/>
          <w:color w:val="auto"/>
          <w:lang w:val="ru-RU"/>
        </w:rPr>
        <w:t>1.1.12/18</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2E2C97" w:rsidRPr="00746A2C" w:rsidRDefault="002E2C97" w:rsidP="002E2C97">
            <w:pPr>
              <w:jc w:val="both"/>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p w:rsidR="002E2C97" w:rsidRPr="00746A2C" w:rsidRDefault="002E2C97" w:rsidP="002E2C97">
            <w:pPr>
              <w:jc w:val="both"/>
              <w:rPr>
                <w:rFonts w:ascii="Arial" w:eastAsia="TimesNewRomanPSMT" w:hAnsi="Arial" w:cs="Arial"/>
                <w:bCs/>
                <w:color w:val="FF0000"/>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2E2C97" w:rsidRPr="00746A2C" w:rsidRDefault="002E2C97" w:rsidP="002E2C97">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(не краћи од 45 дана од дана испоруке и испостављања фактуре)</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важења понуде</w:t>
            </w:r>
          </w:p>
          <w:p w:rsidR="002E2C97" w:rsidRPr="00746A2C" w:rsidRDefault="002E2C97" w:rsidP="002E2C97">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испоруке</w:t>
            </w:r>
            <w:r w:rsidR="001C2EF4">
              <w:rPr>
                <w:rFonts w:ascii="Arial" w:eastAsia="TimesNewRomanPSMT" w:hAnsi="Arial" w:cs="Arial"/>
                <w:bCs/>
                <w:lang w:val="ru-RU"/>
              </w:rPr>
              <w:t xml:space="preserve"> и монтаже</w:t>
            </w:r>
          </w:p>
          <w:p w:rsidR="002E2C97" w:rsidRPr="00746A2C" w:rsidRDefault="002E2C97" w:rsidP="00C203E6">
            <w:pPr>
              <w:jc w:val="both"/>
              <w:rPr>
                <w:rFonts w:ascii="Arial" w:eastAsia="TimesNewRomanPSMT" w:hAnsi="Arial" w:cs="Arial"/>
                <w:bCs/>
                <w:lang w:val="ru-RU"/>
              </w:rPr>
            </w:pPr>
            <w:r w:rsidRPr="00746A2C">
              <w:rPr>
                <w:rFonts w:ascii="Arial" w:eastAsia="TimesNewRomanPSMT" w:hAnsi="Arial" w:cs="Arial"/>
                <w:bCs/>
                <w:lang w:val="ru-RU"/>
              </w:rPr>
              <w:t xml:space="preserve">(не дужи од </w:t>
            </w:r>
            <w:r w:rsidR="00C203E6">
              <w:rPr>
                <w:rFonts w:ascii="Arial" w:eastAsia="TimesNewRomanPSMT" w:hAnsi="Arial" w:cs="Arial"/>
                <w:bCs/>
                <w:lang w:val="ru-RU"/>
              </w:rPr>
              <w:t>3 дана од дана достављања налога</w:t>
            </w:r>
            <w:r w:rsidRPr="00746A2C">
              <w:rPr>
                <w:rFonts w:ascii="Arial" w:eastAsia="TimesNewRomanPSMT" w:hAnsi="Arial" w:cs="Arial"/>
                <w:bCs/>
                <w:lang w:val="ru-RU"/>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rPr>
          <w:trHeight w:val="673"/>
        </w:trPr>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C203E6" w:rsidRDefault="002E2C97" w:rsidP="002E2C97">
            <w:pPr>
              <w:jc w:val="both"/>
              <w:rPr>
                <w:rFonts w:ascii="Arial" w:eastAsia="TimesNewRomanPSMT" w:hAnsi="Arial" w:cs="Arial"/>
                <w:bCs/>
                <w:lang/>
              </w:rPr>
            </w:pPr>
            <w:r w:rsidRPr="00746A2C">
              <w:rPr>
                <w:rFonts w:ascii="Arial" w:eastAsia="TimesNewRomanPSMT" w:hAnsi="Arial" w:cs="Arial"/>
                <w:bCs/>
                <w:lang w:val="ru-RU"/>
              </w:rPr>
              <w:t xml:space="preserve">Гарантни </w:t>
            </w:r>
            <w:r w:rsidRPr="00746A2C">
              <w:rPr>
                <w:rFonts w:ascii="Arial" w:eastAsia="TimesNewRomanPSMT" w:hAnsi="Arial" w:cs="Arial"/>
                <w:bCs/>
              </w:rPr>
              <w:t>период</w:t>
            </w:r>
            <w:r w:rsidR="00C203E6">
              <w:rPr>
                <w:rFonts w:ascii="Arial" w:eastAsia="TimesNewRomanPSMT" w:hAnsi="Arial" w:cs="Arial"/>
                <w:bCs/>
                <w:lang/>
              </w:rPr>
              <w:t xml:space="preserve"> </w:t>
            </w:r>
          </w:p>
          <w:p w:rsidR="002E2C97" w:rsidRPr="00746A2C" w:rsidRDefault="002E2C97" w:rsidP="002E2C97">
            <w:pPr>
              <w:jc w:val="both"/>
              <w:rPr>
                <w:rFonts w:ascii="Arial" w:eastAsia="TimesNewRomanPSMT" w:hAnsi="Arial" w:cs="Arial"/>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rPr>
            </w:pP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proofErr w:type="gramStart"/>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w:t>
      </w:r>
      <w:proofErr w:type="gramEnd"/>
      <w:r>
        <w:rPr>
          <w:rFonts w:ascii="Arial" w:hAnsi="Arial" w:cs="Arial"/>
          <w:i/>
          <w:iCs/>
        </w:rPr>
        <w:t xml:space="preserve"> </w:t>
      </w:r>
      <w:proofErr w:type="gramStart"/>
      <w:r>
        <w:rPr>
          <w:rFonts w:ascii="Arial" w:hAnsi="Arial" w:cs="Arial"/>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14126D" w:rsidRDefault="0016697E" w:rsidP="00B56084">
      <w:pPr>
        <w:jc w:val="both"/>
        <w:rPr>
          <w:rFonts w:ascii="Arial" w:hAnsi="Arial" w:cs="Arial"/>
          <w:i/>
          <w:iCs/>
          <w:lang w:val="sr-Cyrl-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7E5394" w:rsidRDefault="007E5394" w:rsidP="00B56084">
      <w:pPr>
        <w:jc w:val="both"/>
        <w:rPr>
          <w:rFonts w:ascii="Arial" w:hAnsi="Arial" w:cs="Arial"/>
          <w:i/>
          <w:iCs/>
          <w:lang w:val="sr-Cyrl-CS"/>
        </w:rPr>
      </w:pPr>
    </w:p>
    <w:p w:rsidR="007E5394" w:rsidRPr="00B56084" w:rsidRDefault="007E5394" w:rsidP="00B56084">
      <w:pPr>
        <w:jc w:val="both"/>
        <w:rPr>
          <w:rFonts w:ascii="Arial" w:hAnsi="Arial" w:cs="Arial"/>
          <w:i/>
          <w:iCs/>
          <w:lang w:val="sr-Cyrl-CS"/>
        </w:rPr>
      </w:pPr>
    </w:p>
    <w:p w:rsidR="006F6F85" w:rsidRDefault="006F6F85" w:rsidP="00DE7DE0">
      <w:pPr>
        <w:rPr>
          <w:rFonts w:ascii="Arial" w:hAnsi="Arial" w:cs="Arial"/>
          <w:b/>
          <w:bCs/>
          <w:lang w:val="ru-RU"/>
        </w:rPr>
      </w:pPr>
    </w:p>
    <w:p w:rsidR="001C2EF4" w:rsidRDefault="001C2EF4" w:rsidP="00DE7DE0">
      <w:pPr>
        <w:rPr>
          <w:rFonts w:ascii="Arial" w:hAnsi="Arial" w:cs="Arial"/>
          <w:b/>
          <w:bCs/>
          <w:lang w:val="ru-RU"/>
        </w:rPr>
      </w:pPr>
    </w:p>
    <w:p w:rsidR="001C2EF4" w:rsidRDefault="001C2EF4" w:rsidP="00DE7DE0">
      <w:pPr>
        <w:rPr>
          <w:rFonts w:ascii="Arial" w:hAnsi="Arial" w:cs="Arial"/>
          <w:b/>
          <w:bCs/>
          <w:lang w:val="ru-RU"/>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F6F85" w:rsidRDefault="006F6F85" w:rsidP="006F6F85">
      <w:pPr>
        <w:jc w:val="right"/>
        <w:rPr>
          <w:rFonts w:ascii="Arial" w:hAnsi="Arial" w:cs="Arial"/>
          <w:b/>
          <w:bCs/>
          <w:i/>
          <w:iCs/>
          <w:sz w:val="28"/>
          <w:szCs w:val="28"/>
          <w:lang/>
        </w:rPr>
      </w:pPr>
    </w:p>
    <w:p w:rsidR="00631F6C" w:rsidRPr="00631F6C" w:rsidRDefault="00631F6C" w:rsidP="006F6F85">
      <w:pPr>
        <w:jc w:val="right"/>
        <w:rPr>
          <w:rFonts w:ascii="Arial" w:hAnsi="Arial" w:cs="Arial"/>
          <w:b/>
          <w:bCs/>
          <w:i/>
          <w:iCs/>
          <w:sz w:val="28"/>
          <w:szCs w:val="28"/>
          <w:lang/>
        </w:rPr>
      </w:pPr>
    </w:p>
    <w:p w:rsidR="006F6F85" w:rsidRDefault="006F6F85" w:rsidP="006F6F85">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B1C29" w:rsidRDefault="009B1C29" w:rsidP="009B1C29">
      <w:pPr>
        <w:jc w:val="both"/>
        <w:rPr>
          <w:rFonts w:ascii="Arial" w:hAnsi="Arial" w:cs="Arial"/>
        </w:rPr>
      </w:pP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B1C29" w:rsidRDefault="009B1C29" w:rsidP="009B1C29">
      <w:pPr>
        <w:pStyle w:val="ListParagraph"/>
        <w:tabs>
          <w:tab w:val="left" w:pos="680"/>
        </w:tabs>
        <w:ind w:left="0"/>
        <w:jc w:val="both"/>
        <w:rPr>
          <w:rFonts w:ascii="Arial" w:eastAsia="TimesNewRomanPSMT" w:hAnsi="Arial" w:cs="Arial"/>
          <w:bCs/>
          <w:lang w:val="ru-RU"/>
        </w:rPr>
      </w:pPr>
    </w:p>
    <w:p w:rsidR="009B1C29" w:rsidRDefault="009B1C29" w:rsidP="00004B2A">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sidR="001C2EF4" w:rsidRPr="001C2EF4">
        <w:rPr>
          <w:rFonts w:ascii="Arial" w:eastAsia="TimesNewRomanPSMT" w:hAnsi="Arial" w:cs="Arial"/>
          <w:bCs/>
          <w:color w:val="auto"/>
          <w:lang w:val="ru-RU"/>
        </w:rPr>
        <w:t>5/18</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sidR="00631F6C">
        <w:rPr>
          <w:rFonts w:ascii="Arial" w:hAnsi="Arial" w:cs="Arial"/>
          <w:color w:val="auto"/>
          <w:lang w:val="ru-RU"/>
        </w:rPr>
        <w:t xml:space="preserve"> јавних набавки под бројем 1.2.12/18</w:t>
      </w:r>
      <w:r w:rsidRPr="001C2EF4">
        <w:rPr>
          <w:rFonts w:ascii="Arial" w:eastAsia="TimesNewRomanPSMT" w:hAnsi="Arial" w:cs="Arial"/>
          <w:bCs/>
          <w:color w:val="auto"/>
          <w:lang w:val="ru-RU"/>
        </w:rPr>
        <w:t xml:space="preserve"> – </w:t>
      </w:r>
      <w:r w:rsidRPr="001C2EF4">
        <w:rPr>
          <w:rFonts w:ascii="Arial" w:hAnsi="Arial" w:cs="Arial"/>
          <w:b/>
          <w:color w:val="auto"/>
          <w:lang w:val="sr-Cyrl-CS"/>
        </w:rPr>
        <w:t>Набавка електрома</w:t>
      </w:r>
      <w:r w:rsidR="00925E4F" w:rsidRPr="001C2EF4">
        <w:rPr>
          <w:rFonts w:ascii="Arial" w:hAnsi="Arial" w:cs="Arial"/>
          <w:b/>
          <w:color w:val="auto"/>
          <w:lang w:val="sr-Cyrl-CS"/>
        </w:rPr>
        <w:t>теријала за ремонт јавне</w:t>
      </w:r>
      <w:r w:rsidR="00925E4F">
        <w:rPr>
          <w:rFonts w:ascii="Arial" w:hAnsi="Arial" w:cs="Arial"/>
          <w:b/>
          <w:lang w:val="sr-Cyrl-CS"/>
        </w:rPr>
        <w:t xml:space="preserve"> расвете</w:t>
      </w:r>
      <w:r>
        <w:rPr>
          <w:rFonts w:ascii="Arial" w:hAnsi="Arial" w:cs="Arial"/>
          <w:b/>
          <w:lang w:val="sr-Cyrl-CS"/>
        </w:rPr>
        <w:t xml:space="preserve"> на територији општине Баточина, са монтажом.</w:t>
      </w:r>
    </w:p>
    <w:p w:rsidR="00004B2A" w:rsidRDefault="00004B2A" w:rsidP="00004B2A">
      <w:pPr>
        <w:jc w:val="both"/>
        <w:rPr>
          <w:rFonts w:ascii="Arial" w:hAnsi="Arial" w:cs="Arial"/>
          <w:b/>
          <w:lang w:val="sr-Cyrl-CS"/>
        </w:rPr>
      </w:pPr>
    </w:p>
    <w:p w:rsidR="009B1C29" w:rsidRPr="009B1C29" w:rsidRDefault="009B1C29" w:rsidP="009B1C29">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6F6F85" w:rsidRDefault="006F6F85" w:rsidP="00DE7DE0">
      <w:pPr>
        <w:rPr>
          <w:rFonts w:ascii="Arial" w:hAnsi="Arial" w:cs="Arial"/>
          <w:b/>
          <w:bCs/>
          <w:lang w:val="ru-RU"/>
        </w:rPr>
      </w:pPr>
    </w:p>
    <w:p w:rsidR="0087366C" w:rsidRDefault="0087366C" w:rsidP="0087366C">
      <w:pPr>
        <w:rPr>
          <w:rFonts w:ascii="Arial" w:hAnsi="Arial" w:cs="Arial"/>
          <w:b/>
          <w:bCs/>
          <w:lang w:val="ru-RU"/>
        </w:rPr>
      </w:pPr>
    </w:p>
    <w:tbl>
      <w:tblPr>
        <w:tblW w:w="10384" w:type="dxa"/>
        <w:jc w:val="center"/>
        <w:tblInd w:w="-1142" w:type="dxa"/>
        <w:tblLook w:val="0000"/>
      </w:tblPr>
      <w:tblGrid>
        <w:gridCol w:w="589"/>
        <w:gridCol w:w="4230"/>
        <w:gridCol w:w="827"/>
        <w:gridCol w:w="925"/>
        <w:gridCol w:w="1191"/>
        <w:gridCol w:w="1269"/>
        <w:gridCol w:w="1353"/>
      </w:tblGrid>
      <w:tr w:rsidR="0095713A" w:rsidRPr="00746A2C" w:rsidTr="00DC0536">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95713A" w:rsidRPr="00746A2C" w:rsidRDefault="0095713A" w:rsidP="00DC0536">
            <w:pPr>
              <w:rPr>
                <w:rFonts w:ascii="Arial" w:hAnsi="Arial" w:cs="Arial"/>
                <w:b/>
                <w:bCs/>
                <w:sz w:val="22"/>
                <w:szCs w:val="22"/>
                <w:lang w:val="sr-Cyrl-CS"/>
              </w:rPr>
            </w:pPr>
            <w:r w:rsidRPr="00746A2C">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bottom"/>
          </w:tcPr>
          <w:p w:rsidR="0095713A" w:rsidRDefault="0095713A" w:rsidP="00004B2A">
            <w:pPr>
              <w:jc w:val="center"/>
              <w:rPr>
                <w:rFonts w:ascii="Arial" w:hAnsi="Arial" w:cs="Arial"/>
                <w:b/>
                <w:bCs/>
                <w:sz w:val="22"/>
                <w:szCs w:val="22"/>
                <w:lang w:val="sr-Cyrl-CS"/>
              </w:rPr>
            </w:pPr>
            <w:r w:rsidRPr="00746A2C">
              <w:rPr>
                <w:rFonts w:ascii="Arial" w:hAnsi="Arial" w:cs="Arial"/>
                <w:b/>
                <w:bCs/>
                <w:sz w:val="22"/>
                <w:szCs w:val="22"/>
                <w:lang w:val="sr-Cyrl-CS"/>
              </w:rPr>
              <w:t>Опис</w:t>
            </w:r>
          </w:p>
          <w:p w:rsidR="00004B2A" w:rsidRPr="00746A2C" w:rsidRDefault="00004B2A" w:rsidP="00004B2A">
            <w:pPr>
              <w:jc w:val="center"/>
              <w:rPr>
                <w:rFonts w:ascii="Arial" w:hAnsi="Arial" w:cs="Arial"/>
                <w:b/>
                <w:bCs/>
                <w:sz w:val="22"/>
                <w:szCs w:val="22"/>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004B2A" w:rsidRDefault="00004B2A" w:rsidP="00DC0536">
            <w:pPr>
              <w:jc w:val="center"/>
              <w:rPr>
                <w:rFonts w:ascii="Arial" w:hAnsi="Arial" w:cs="Arial"/>
                <w:b/>
                <w:bCs/>
                <w:sz w:val="22"/>
                <w:szCs w:val="22"/>
                <w:lang w:val="sr-Cyrl-CS"/>
              </w:rPr>
            </w:pPr>
          </w:p>
          <w:p w:rsidR="0095713A" w:rsidRPr="00746A2C" w:rsidRDefault="0095713A" w:rsidP="00DC0536">
            <w:pPr>
              <w:jc w:val="center"/>
              <w:rPr>
                <w:rFonts w:ascii="Arial" w:hAnsi="Arial" w:cs="Arial"/>
                <w:b/>
                <w:bCs/>
                <w:sz w:val="22"/>
                <w:szCs w:val="22"/>
                <w:lang w:val="sr-Cyrl-CS"/>
              </w:rPr>
            </w:pPr>
            <w:r w:rsidRPr="00746A2C">
              <w:rPr>
                <w:rFonts w:ascii="Arial" w:hAnsi="Arial" w:cs="Arial"/>
                <w:b/>
                <w:bCs/>
                <w:sz w:val="22"/>
                <w:szCs w:val="22"/>
                <w:lang w:val="sr-Cyrl-CS"/>
              </w:rPr>
              <w:t>Јед.</w:t>
            </w:r>
          </w:p>
          <w:p w:rsidR="0095713A" w:rsidRDefault="00004B2A" w:rsidP="00DC0536">
            <w:pPr>
              <w:jc w:val="center"/>
              <w:rPr>
                <w:rFonts w:ascii="Arial" w:hAnsi="Arial" w:cs="Arial"/>
                <w:b/>
                <w:bCs/>
                <w:sz w:val="22"/>
                <w:szCs w:val="22"/>
                <w:lang w:val="sr-Cyrl-CS"/>
              </w:rPr>
            </w:pPr>
            <w:r w:rsidRPr="00746A2C">
              <w:rPr>
                <w:rFonts w:ascii="Arial" w:hAnsi="Arial" w:cs="Arial"/>
                <w:b/>
                <w:bCs/>
                <w:sz w:val="22"/>
                <w:szCs w:val="22"/>
                <w:lang w:val="sr-Cyrl-CS"/>
              </w:rPr>
              <w:t>М</w:t>
            </w:r>
            <w:r w:rsidR="0095713A" w:rsidRPr="00746A2C">
              <w:rPr>
                <w:rFonts w:ascii="Arial" w:hAnsi="Arial" w:cs="Arial"/>
                <w:b/>
                <w:bCs/>
                <w:sz w:val="22"/>
                <w:szCs w:val="22"/>
                <w:lang w:val="sr-Cyrl-CS"/>
              </w:rPr>
              <w:t>ере</w:t>
            </w:r>
          </w:p>
          <w:p w:rsidR="00004B2A" w:rsidRPr="00746A2C" w:rsidRDefault="00004B2A" w:rsidP="00DC0536">
            <w:pPr>
              <w:jc w:val="center"/>
              <w:rPr>
                <w:rFonts w:ascii="Arial" w:hAnsi="Arial" w:cs="Arial"/>
                <w:b/>
                <w:bCs/>
                <w:sz w:val="22"/>
                <w:szCs w:val="22"/>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bottom"/>
          </w:tcPr>
          <w:p w:rsidR="0095713A" w:rsidRPr="00746A2C" w:rsidRDefault="0095713A" w:rsidP="00DC0536">
            <w:pPr>
              <w:jc w:val="center"/>
              <w:rPr>
                <w:rFonts w:ascii="Arial" w:hAnsi="Arial" w:cs="Arial"/>
                <w:b/>
                <w:bCs/>
                <w:sz w:val="22"/>
                <w:szCs w:val="22"/>
                <w:lang w:val="sr-Cyrl-CS"/>
              </w:rPr>
            </w:pPr>
            <w:r w:rsidRPr="00746A2C">
              <w:rPr>
                <w:rFonts w:ascii="Arial" w:hAnsi="Arial" w:cs="Arial"/>
                <w:b/>
                <w:bCs/>
                <w:sz w:val="22"/>
                <w:szCs w:val="22"/>
                <w:lang w:val="sr-Cyrl-CS"/>
              </w:rPr>
              <w:t>Коли</w:t>
            </w:r>
          </w:p>
          <w:p w:rsidR="0095713A" w:rsidRDefault="00004B2A" w:rsidP="00DC0536">
            <w:pPr>
              <w:jc w:val="center"/>
              <w:rPr>
                <w:rFonts w:ascii="Arial" w:hAnsi="Arial" w:cs="Arial"/>
                <w:b/>
                <w:bCs/>
                <w:sz w:val="22"/>
                <w:szCs w:val="22"/>
                <w:lang w:val="sr-Cyrl-CS"/>
              </w:rPr>
            </w:pPr>
            <w:r w:rsidRPr="00746A2C">
              <w:rPr>
                <w:rFonts w:ascii="Arial" w:hAnsi="Arial" w:cs="Arial"/>
                <w:b/>
                <w:bCs/>
                <w:sz w:val="22"/>
                <w:szCs w:val="22"/>
                <w:lang w:val="sr-Cyrl-CS"/>
              </w:rPr>
              <w:t>Ч</w:t>
            </w:r>
            <w:r w:rsidR="0095713A" w:rsidRPr="00746A2C">
              <w:rPr>
                <w:rFonts w:ascii="Arial" w:hAnsi="Arial" w:cs="Arial"/>
                <w:b/>
                <w:bCs/>
                <w:sz w:val="22"/>
                <w:szCs w:val="22"/>
                <w:lang w:val="sr-Cyrl-CS"/>
              </w:rPr>
              <w:t>ина</w:t>
            </w:r>
          </w:p>
          <w:p w:rsidR="00004B2A" w:rsidRPr="00746A2C" w:rsidRDefault="00004B2A" w:rsidP="00DC0536">
            <w:pPr>
              <w:jc w:val="center"/>
              <w:rPr>
                <w:rFonts w:ascii="Arial" w:hAnsi="Arial" w:cs="Arial"/>
                <w:b/>
                <w:bCs/>
                <w:sz w:val="22"/>
                <w:szCs w:val="22"/>
                <w:lang w:val="sr-Cyrl-CS"/>
              </w:rPr>
            </w:pPr>
            <w:r>
              <w:rPr>
                <w:rFonts w:ascii="Arial" w:hAnsi="Arial" w:cs="Arial"/>
                <w:b/>
                <w:bCs/>
                <w:sz w:val="22"/>
                <w:szCs w:val="22"/>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bottom"/>
          </w:tcPr>
          <w:p w:rsidR="0095713A" w:rsidRPr="00746A2C" w:rsidRDefault="0095713A" w:rsidP="00DC0536">
            <w:pPr>
              <w:jc w:val="center"/>
              <w:rPr>
                <w:rFonts w:ascii="Arial" w:hAnsi="Arial" w:cs="Arial"/>
                <w:b/>
                <w:bCs/>
                <w:sz w:val="22"/>
                <w:szCs w:val="22"/>
                <w:lang w:val="sr-Cyrl-CS"/>
              </w:rPr>
            </w:pPr>
            <w:r w:rsidRPr="00746A2C">
              <w:rPr>
                <w:rFonts w:ascii="Arial" w:hAnsi="Arial" w:cs="Arial"/>
                <w:b/>
                <w:bCs/>
                <w:sz w:val="22"/>
                <w:szCs w:val="22"/>
                <w:lang w:val="sr-Cyrl-CS"/>
              </w:rPr>
              <w:t>Јед. цена без</w:t>
            </w:r>
          </w:p>
          <w:p w:rsidR="0095713A" w:rsidRDefault="0095713A" w:rsidP="00DC0536">
            <w:pPr>
              <w:jc w:val="center"/>
              <w:rPr>
                <w:rFonts w:ascii="Arial" w:hAnsi="Arial" w:cs="Arial"/>
                <w:b/>
                <w:bCs/>
                <w:sz w:val="22"/>
                <w:szCs w:val="22"/>
                <w:lang w:val="sr-Cyrl-CS"/>
              </w:rPr>
            </w:pPr>
            <w:r w:rsidRPr="00746A2C">
              <w:rPr>
                <w:rFonts w:ascii="Arial" w:hAnsi="Arial" w:cs="Arial"/>
                <w:b/>
                <w:bCs/>
                <w:sz w:val="22"/>
                <w:szCs w:val="22"/>
                <w:lang w:val="sr-Cyrl-CS"/>
              </w:rPr>
              <w:t>пдв-а</w:t>
            </w:r>
          </w:p>
          <w:p w:rsidR="00004B2A" w:rsidRPr="00746A2C" w:rsidRDefault="00004B2A" w:rsidP="00DC0536">
            <w:pPr>
              <w:jc w:val="center"/>
              <w:rPr>
                <w:rFonts w:ascii="Arial" w:hAnsi="Arial" w:cs="Arial"/>
                <w:b/>
                <w:bCs/>
                <w:sz w:val="22"/>
                <w:szCs w:val="22"/>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bottom"/>
          </w:tcPr>
          <w:p w:rsidR="0095713A" w:rsidRDefault="0095713A" w:rsidP="00DC0536">
            <w:pPr>
              <w:jc w:val="center"/>
              <w:rPr>
                <w:rFonts w:ascii="Arial" w:hAnsi="Arial" w:cs="Arial"/>
                <w:b/>
                <w:bCs/>
                <w:sz w:val="22"/>
                <w:szCs w:val="22"/>
                <w:lang w:val="sr-Cyrl-CS"/>
              </w:rPr>
            </w:pPr>
            <w:r w:rsidRPr="00746A2C">
              <w:rPr>
                <w:rFonts w:ascii="Arial" w:hAnsi="Arial" w:cs="Arial"/>
                <w:b/>
                <w:bCs/>
                <w:sz w:val="22"/>
                <w:szCs w:val="22"/>
                <w:lang w:val="sr-Cyrl-CS"/>
              </w:rPr>
              <w:t>УКУПНО без пдв-а</w:t>
            </w:r>
          </w:p>
          <w:p w:rsidR="00004B2A" w:rsidRPr="00746A2C" w:rsidRDefault="00004B2A" w:rsidP="00DC0536">
            <w:pPr>
              <w:jc w:val="center"/>
              <w:rPr>
                <w:rFonts w:ascii="Arial" w:hAnsi="Arial" w:cs="Arial"/>
                <w:b/>
                <w:bCs/>
                <w:sz w:val="22"/>
                <w:szCs w:val="22"/>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bottom"/>
          </w:tcPr>
          <w:p w:rsidR="0095713A" w:rsidRDefault="0095713A" w:rsidP="00DC0536">
            <w:pPr>
              <w:jc w:val="center"/>
              <w:rPr>
                <w:rFonts w:ascii="Arial" w:hAnsi="Arial" w:cs="Arial"/>
                <w:b/>
                <w:bCs/>
                <w:sz w:val="22"/>
                <w:szCs w:val="22"/>
                <w:lang w:val="sr-Cyrl-CS"/>
              </w:rPr>
            </w:pPr>
            <w:r w:rsidRPr="00746A2C">
              <w:rPr>
                <w:rFonts w:ascii="Arial" w:hAnsi="Arial" w:cs="Arial"/>
                <w:b/>
                <w:bCs/>
                <w:sz w:val="22"/>
                <w:szCs w:val="22"/>
                <w:lang w:val="sr-Cyrl-CS"/>
              </w:rPr>
              <w:t>УКУПНО  са пдв-ом</w:t>
            </w:r>
          </w:p>
          <w:p w:rsidR="00004B2A" w:rsidRPr="00746A2C" w:rsidRDefault="00004B2A" w:rsidP="00DC0536">
            <w:pPr>
              <w:jc w:val="center"/>
              <w:rPr>
                <w:rFonts w:ascii="Arial" w:hAnsi="Arial" w:cs="Arial"/>
                <w:b/>
                <w:bCs/>
                <w:sz w:val="22"/>
                <w:szCs w:val="22"/>
                <w:lang w:val="sr-Cyrl-CS"/>
              </w:rPr>
            </w:pPr>
            <w:r>
              <w:rPr>
                <w:rFonts w:ascii="Arial" w:hAnsi="Arial" w:cs="Arial"/>
                <w:b/>
                <w:bCs/>
                <w:sz w:val="22"/>
                <w:szCs w:val="22"/>
                <w:lang w:val="sr-Cyrl-CS"/>
              </w:rPr>
              <w:t>(6)</w:t>
            </w: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 xml:space="preserve">На сијалица </w:t>
            </w:r>
            <w:r w:rsidRPr="00746A2C">
              <w:rPr>
                <w:rFonts w:ascii="Arial" w:hAnsi="Arial" w:cs="Arial"/>
                <w:sz w:val="22"/>
                <w:szCs w:val="22"/>
              </w:rPr>
              <w:t xml:space="preserve"> </w:t>
            </w:r>
            <w:r w:rsidRPr="00746A2C">
              <w:rPr>
                <w:rFonts w:ascii="Arial" w:hAnsi="Arial" w:cs="Arial"/>
                <w:sz w:val="22"/>
                <w:szCs w:val="22"/>
                <w:lang w:val="sr-Cyrl-CS"/>
              </w:rPr>
              <w:t>110</w:t>
            </w:r>
            <w:r w:rsidRPr="00746A2C">
              <w:rPr>
                <w:rFonts w:ascii="Arial" w:hAnsi="Arial" w:cs="Arial"/>
                <w:sz w:val="22"/>
                <w:szCs w:val="22"/>
                <w:lang w:val="sr-Latn-CS"/>
              </w:rPr>
              <w:t>W</w:t>
            </w:r>
            <w:r w:rsidRPr="00746A2C">
              <w:rPr>
                <w:rFonts w:ascii="Arial" w:hAnsi="Arial" w:cs="Arial"/>
                <w:sz w:val="22"/>
                <w:szCs w:val="22"/>
                <w:lang w:val="sr-Cyrl-CS"/>
              </w:rPr>
              <w:t xml:space="preserve"> </w:t>
            </w:r>
            <w:r w:rsidRPr="00746A2C">
              <w:rPr>
                <w:rFonts w:ascii="Arial" w:hAnsi="Arial" w:cs="Arial"/>
                <w:sz w:val="22"/>
                <w:szCs w:val="22"/>
                <w:lang w:val="sr-Latn-CS"/>
              </w:rPr>
              <w:t xml:space="preserve">Philips </w:t>
            </w:r>
            <w:r w:rsidRPr="00746A2C">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260,00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     </w:t>
            </w: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Сијалица МТ</w:t>
            </w:r>
            <w:r w:rsidRPr="00746A2C">
              <w:rPr>
                <w:rFonts w:ascii="Arial" w:hAnsi="Arial" w:cs="Arial"/>
                <w:sz w:val="22"/>
                <w:szCs w:val="22"/>
              </w:rPr>
              <w:t>H</w:t>
            </w:r>
            <w:r w:rsidRPr="00746A2C">
              <w:rPr>
                <w:rFonts w:ascii="Arial" w:hAnsi="Arial" w:cs="Arial"/>
                <w:sz w:val="22"/>
                <w:szCs w:val="22"/>
                <w:lang w:val="sr-Cyrl-CS"/>
              </w:rPr>
              <w:t xml:space="preserve"> 400</w:t>
            </w:r>
            <w:r w:rsidRPr="00746A2C">
              <w:rPr>
                <w:rFonts w:ascii="Arial" w:hAnsi="Arial" w:cs="Arial"/>
                <w:sz w:val="22"/>
                <w:szCs w:val="22"/>
                <w:lang w:val="sr-Latn-CS"/>
              </w:rPr>
              <w:t xml:space="preserve">W E-40 Philips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350,00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48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 xml:space="preserve">Сијалично грло Е27 керамичко са носачем </w:t>
            </w:r>
            <w:r w:rsidRPr="00746A2C">
              <w:rPr>
                <w:rFonts w:ascii="Arial" w:hAnsi="Arial" w:cs="Arial"/>
                <w:sz w:val="22"/>
                <w:szCs w:val="22"/>
                <w:lang w:val="sr-Latn-CS"/>
              </w:rPr>
              <w:t xml:space="preserve">Nopal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50,00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 xml:space="preserve">Сијалично грло Е40 керамичко </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грла Е27 и Е40</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70,00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55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Пригушница живина 125</w:t>
            </w:r>
            <w:r w:rsidRPr="00746A2C">
              <w:rPr>
                <w:rFonts w:ascii="Arial" w:hAnsi="Arial" w:cs="Arial"/>
                <w:sz w:val="22"/>
                <w:szCs w:val="22"/>
                <w:lang w:val="sr-Latn-CS"/>
              </w:rPr>
              <w:t xml:space="preserve">W Vosloh Schwabe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пригушнице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Latn-CS"/>
              </w:rPr>
            </w:pPr>
            <w:r w:rsidRPr="00746A2C">
              <w:rPr>
                <w:rFonts w:ascii="Arial" w:hAnsi="Arial" w:cs="Arial"/>
                <w:sz w:val="22"/>
                <w:szCs w:val="22"/>
                <w:lang w:val="sr-Cyrl-CS"/>
              </w:rPr>
              <w:t>Заштитно стакло за живину светиљку 125</w:t>
            </w:r>
            <w:r w:rsidRPr="00746A2C">
              <w:rPr>
                <w:rFonts w:ascii="Arial" w:hAnsi="Arial" w:cs="Arial"/>
                <w:sz w:val="22"/>
                <w:szCs w:val="22"/>
                <w:lang w:val="sr-Latn-CS"/>
              </w:rPr>
              <w:t>W</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30,00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стакла за живину арматуру</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50,00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 xml:space="preserve">Проводник </w:t>
            </w:r>
            <w:r w:rsidRPr="00746A2C">
              <w:rPr>
                <w:rFonts w:ascii="Arial" w:hAnsi="Arial" w:cs="Arial"/>
                <w:sz w:val="22"/>
                <w:szCs w:val="22"/>
              </w:rPr>
              <w:t>5-2.5</w:t>
            </w:r>
            <w:r w:rsidRPr="00746A2C">
              <w:rPr>
                <w:rFonts w:ascii="Arial" w:hAnsi="Arial" w:cs="Arial"/>
                <w:sz w:val="22"/>
                <w:szCs w:val="22"/>
                <w:lang w:val="sr-Cyrl-CS"/>
              </w:rPr>
              <w:t>мм</w:t>
            </w:r>
            <w:r w:rsidRPr="00746A2C">
              <w:rPr>
                <w:rFonts w:ascii="Arial" w:hAnsi="Arial" w:cs="Arial"/>
                <w:sz w:val="22"/>
                <w:szCs w:val="22"/>
                <w:vertAlign w:val="superscript"/>
                <w:lang w:val="sr-Cyrl-CS"/>
              </w:rPr>
              <w:t>2</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60,00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30,00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Клема</w:t>
            </w:r>
            <w:r w:rsidRPr="00746A2C">
              <w:rPr>
                <w:rFonts w:ascii="Arial" w:hAnsi="Arial" w:cs="Arial"/>
                <w:sz w:val="22"/>
                <w:szCs w:val="22"/>
              </w:rPr>
              <w:t xml:space="preserve"> Fidos 1,5-6/16/70</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Клема</w:t>
            </w:r>
            <w:r w:rsidRPr="00746A2C">
              <w:rPr>
                <w:rFonts w:ascii="Arial" w:hAnsi="Arial" w:cs="Arial"/>
                <w:sz w:val="22"/>
                <w:szCs w:val="22"/>
              </w:rPr>
              <w:t xml:space="preserve"> Al-Cu 6-35</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40,00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Замена клеме</w:t>
            </w:r>
            <w:r w:rsidRPr="00746A2C">
              <w:rPr>
                <w:rFonts w:ascii="Arial" w:hAnsi="Arial" w:cs="Arial"/>
                <w:sz w:val="22"/>
                <w:szCs w:val="22"/>
              </w:rPr>
              <w:t xml:space="preserve"> (Al-Cu </w:t>
            </w:r>
            <w:r w:rsidRPr="00746A2C">
              <w:rPr>
                <w:rFonts w:ascii="Arial" w:hAnsi="Arial" w:cs="Arial"/>
                <w:sz w:val="22"/>
                <w:szCs w:val="22"/>
                <w:lang w:val="sr-Cyrl-CS"/>
              </w:rPr>
              <w:t>или</w:t>
            </w:r>
            <w:r w:rsidRPr="00746A2C">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80,00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16</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Фото Реле</w:t>
            </w:r>
            <w:r w:rsidRPr="00746A2C">
              <w:rPr>
                <w:rFonts w:ascii="Arial" w:hAnsi="Arial" w:cs="Arial"/>
                <w:sz w:val="22"/>
                <w:szCs w:val="22"/>
              </w:rPr>
              <w:t xml:space="preserve"> </w:t>
            </w:r>
            <w:r w:rsidRPr="00746A2C">
              <w:rPr>
                <w:rFonts w:ascii="Arial" w:hAnsi="Arial" w:cs="Arial"/>
                <w:sz w:val="22"/>
                <w:szCs w:val="22"/>
                <w:lang w:val="sr-Cyrl-CS"/>
              </w:rPr>
              <w:t>са сондом</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17</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фото-ћелије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18</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Упаљач</w:t>
            </w:r>
            <w:r w:rsidRPr="00746A2C">
              <w:rPr>
                <w:rFonts w:ascii="Arial" w:hAnsi="Arial" w:cs="Arial"/>
                <w:sz w:val="22"/>
                <w:szCs w:val="22"/>
              </w:rPr>
              <w:t xml:space="preserve"> 70-400W Vosloh Schwabe </w:t>
            </w:r>
            <w:r w:rsidRPr="00746A2C">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19</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Замена упаљача</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2,00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20</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Осигурач</w:t>
            </w:r>
            <w:r w:rsidRPr="00746A2C">
              <w:rPr>
                <w:rFonts w:ascii="Arial" w:hAnsi="Arial" w:cs="Arial"/>
                <w:sz w:val="22"/>
                <w:szCs w:val="22"/>
              </w:rPr>
              <w:t xml:space="preserve"> NV 0016-63A</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12,00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lastRenderedPageBreak/>
              <w:t>21</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осигурача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12,00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 </w:t>
            </w: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22</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rPr>
            </w:pPr>
            <w:r w:rsidRPr="00746A2C">
              <w:rPr>
                <w:rFonts w:ascii="Arial" w:hAnsi="Arial" w:cs="Arial"/>
                <w:sz w:val="22"/>
                <w:szCs w:val="22"/>
                <w:lang w:val="sr-Cyrl-CS"/>
              </w:rPr>
              <w:t>Контактор</w:t>
            </w:r>
            <w:r w:rsidRPr="00746A2C">
              <w:rPr>
                <w:rFonts w:ascii="Arial" w:hAnsi="Arial" w:cs="Arial"/>
                <w:sz w:val="22"/>
                <w:szCs w:val="22"/>
              </w:rPr>
              <w:t xml:space="preserve"> 40A 220V</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23</w:t>
            </w:r>
          </w:p>
        </w:tc>
        <w:tc>
          <w:tcPr>
            <w:tcW w:w="4230"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rPr>
                <w:rFonts w:ascii="Arial" w:hAnsi="Arial" w:cs="Arial"/>
                <w:sz w:val="22"/>
                <w:szCs w:val="22"/>
                <w:lang w:val="sr-Cyrl-CS"/>
              </w:rPr>
            </w:pPr>
            <w:r w:rsidRPr="00746A2C">
              <w:rPr>
                <w:rFonts w:ascii="Arial" w:hAnsi="Arial" w:cs="Arial"/>
                <w:sz w:val="22"/>
                <w:szCs w:val="22"/>
                <w:lang w:val="sr-Cyrl-CS"/>
              </w:rPr>
              <w:t>Замена контактора у трафо станиц</w:t>
            </w:r>
            <w:r>
              <w:rPr>
                <w:rFonts w:ascii="Arial" w:hAnsi="Arial" w:cs="Arial"/>
                <w:sz w:val="22"/>
                <w:szCs w:val="22"/>
                <w:lang w:val="sr-Cyrl-CS"/>
              </w:rPr>
              <w:t>и</w:t>
            </w:r>
          </w:p>
        </w:tc>
        <w:tc>
          <w:tcPr>
            <w:tcW w:w="827"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center"/>
              <w:rPr>
                <w:rFonts w:ascii="Arial" w:hAnsi="Arial" w:cs="Arial"/>
                <w:sz w:val="22"/>
                <w:szCs w:val="22"/>
                <w:lang w:val="sr-Cyrl-CS"/>
              </w:rPr>
            </w:pPr>
            <w:r w:rsidRPr="00746A2C">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r w:rsidRPr="00746A2C">
              <w:rPr>
                <w:rFonts w:ascii="Arial" w:hAnsi="Arial" w:cs="Arial"/>
                <w:sz w:val="22"/>
                <w:szCs w:val="22"/>
              </w:rPr>
              <w:t xml:space="preserve">1,00     </w:t>
            </w:r>
          </w:p>
        </w:tc>
        <w:tc>
          <w:tcPr>
            <w:tcW w:w="1191"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5713A" w:rsidRPr="00746A2C" w:rsidRDefault="0095713A" w:rsidP="00DC0536">
            <w:pPr>
              <w:jc w:val="right"/>
              <w:rPr>
                <w:rFonts w:ascii="Arial" w:hAnsi="Arial" w:cs="Arial"/>
                <w:sz w:val="22"/>
                <w:szCs w:val="22"/>
              </w:rPr>
            </w:pPr>
          </w:p>
        </w:tc>
      </w:tr>
      <w:tr w:rsidR="0095713A" w:rsidRPr="00746A2C" w:rsidTr="00DC0536">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95713A" w:rsidRPr="00746A2C" w:rsidRDefault="0095713A" w:rsidP="00DC0536">
            <w:pPr>
              <w:rPr>
                <w:rFonts w:ascii="Arial" w:hAnsi="Arial" w:cs="Arial"/>
                <w:b/>
                <w:bCs/>
                <w:sz w:val="22"/>
                <w:szCs w:val="22"/>
              </w:rPr>
            </w:pPr>
            <w:r w:rsidRPr="00746A2C">
              <w:rPr>
                <w:rFonts w:ascii="Arial" w:hAnsi="Arial" w:cs="Arial"/>
                <w:b/>
                <w:bCs/>
                <w:sz w:val="22"/>
                <w:szCs w:val="22"/>
              </w:rPr>
              <w:t> </w:t>
            </w:r>
          </w:p>
        </w:tc>
        <w:tc>
          <w:tcPr>
            <w:tcW w:w="4230" w:type="dxa"/>
            <w:tcBorders>
              <w:top w:val="nil"/>
              <w:left w:val="nil"/>
              <w:bottom w:val="single" w:sz="4" w:space="0" w:color="auto"/>
              <w:right w:val="single" w:sz="4" w:space="0" w:color="auto"/>
            </w:tcBorders>
            <w:shd w:val="clear" w:color="000000" w:fill="D8D8D8"/>
            <w:noWrap/>
            <w:vAlign w:val="bottom"/>
          </w:tcPr>
          <w:p w:rsidR="0095713A" w:rsidRPr="00746A2C" w:rsidRDefault="0095713A" w:rsidP="00DC0536">
            <w:pPr>
              <w:rPr>
                <w:rFonts w:ascii="Arial" w:hAnsi="Arial" w:cs="Arial"/>
                <w:b/>
                <w:bCs/>
                <w:sz w:val="22"/>
                <w:szCs w:val="22"/>
                <w:lang w:val="sr-Cyrl-CS"/>
              </w:rPr>
            </w:pPr>
            <w:r w:rsidRPr="00746A2C">
              <w:rPr>
                <w:rFonts w:ascii="Arial" w:hAnsi="Arial" w:cs="Arial"/>
                <w:b/>
                <w:bCs/>
                <w:sz w:val="22"/>
                <w:szCs w:val="22"/>
                <w:lang w:val="sr-Cyrl-CS"/>
              </w:rPr>
              <w:t>УКУПНО</w:t>
            </w:r>
          </w:p>
        </w:tc>
        <w:tc>
          <w:tcPr>
            <w:tcW w:w="827" w:type="dxa"/>
            <w:tcBorders>
              <w:top w:val="nil"/>
              <w:left w:val="nil"/>
              <w:bottom w:val="single" w:sz="4" w:space="0" w:color="auto"/>
              <w:right w:val="single" w:sz="4" w:space="0" w:color="auto"/>
            </w:tcBorders>
            <w:shd w:val="clear" w:color="000000" w:fill="D8D8D8"/>
            <w:noWrap/>
            <w:vAlign w:val="bottom"/>
          </w:tcPr>
          <w:p w:rsidR="0095713A" w:rsidRPr="00746A2C" w:rsidRDefault="0095713A" w:rsidP="00DC0536">
            <w:pPr>
              <w:rPr>
                <w:rFonts w:ascii="Arial" w:hAnsi="Arial" w:cs="Arial"/>
                <w:b/>
                <w:bCs/>
                <w:sz w:val="22"/>
                <w:szCs w:val="22"/>
              </w:rPr>
            </w:pPr>
            <w:r w:rsidRPr="00746A2C">
              <w:rPr>
                <w:rFonts w:ascii="Arial" w:hAnsi="Arial" w:cs="Arial"/>
                <w:b/>
                <w:bCs/>
                <w:sz w:val="22"/>
                <w:szCs w:val="22"/>
              </w:rPr>
              <w:t> </w:t>
            </w:r>
          </w:p>
        </w:tc>
        <w:tc>
          <w:tcPr>
            <w:tcW w:w="925" w:type="dxa"/>
            <w:tcBorders>
              <w:top w:val="nil"/>
              <w:left w:val="nil"/>
              <w:bottom w:val="single" w:sz="4" w:space="0" w:color="auto"/>
              <w:right w:val="single" w:sz="4" w:space="0" w:color="auto"/>
            </w:tcBorders>
            <w:shd w:val="clear" w:color="000000" w:fill="D8D8D8"/>
            <w:noWrap/>
            <w:vAlign w:val="bottom"/>
          </w:tcPr>
          <w:p w:rsidR="0095713A" w:rsidRPr="00746A2C" w:rsidRDefault="0095713A" w:rsidP="00DC0536">
            <w:pPr>
              <w:rPr>
                <w:rFonts w:ascii="Arial" w:hAnsi="Arial" w:cs="Arial"/>
                <w:b/>
                <w:bCs/>
                <w:sz w:val="22"/>
                <w:szCs w:val="22"/>
              </w:rPr>
            </w:pPr>
            <w:r w:rsidRPr="00746A2C">
              <w:rPr>
                <w:rFonts w:ascii="Arial" w:hAnsi="Arial" w:cs="Arial"/>
                <w:b/>
                <w:bCs/>
                <w:sz w:val="22"/>
                <w:szCs w:val="22"/>
              </w:rPr>
              <w:t> </w:t>
            </w:r>
          </w:p>
        </w:tc>
        <w:tc>
          <w:tcPr>
            <w:tcW w:w="1191" w:type="dxa"/>
            <w:tcBorders>
              <w:top w:val="nil"/>
              <w:left w:val="nil"/>
              <w:bottom w:val="single" w:sz="4" w:space="0" w:color="auto"/>
              <w:right w:val="single" w:sz="4" w:space="0" w:color="auto"/>
            </w:tcBorders>
            <w:shd w:val="clear" w:color="000000" w:fill="D8D8D8"/>
            <w:noWrap/>
            <w:vAlign w:val="bottom"/>
          </w:tcPr>
          <w:p w:rsidR="0095713A" w:rsidRPr="00746A2C" w:rsidRDefault="0095713A" w:rsidP="00DC0536">
            <w:pPr>
              <w:rPr>
                <w:rFonts w:ascii="Arial" w:hAnsi="Arial" w:cs="Arial"/>
                <w:b/>
                <w:bCs/>
                <w:sz w:val="22"/>
                <w:szCs w:val="22"/>
              </w:rPr>
            </w:pPr>
            <w:r w:rsidRPr="00746A2C">
              <w:rPr>
                <w:rFonts w:ascii="Arial" w:hAnsi="Arial" w:cs="Arial"/>
                <w:b/>
                <w:bCs/>
                <w:sz w:val="22"/>
                <w:szCs w:val="22"/>
              </w:rPr>
              <w:t> </w:t>
            </w:r>
          </w:p>
        </w:tc>
        <w:tc>
          <w:tcPr>
            <w:tcW w:w="1269" w:type="dxa"/>
            <w:tcBorders>
              <w:top w:val="nil"/>
              <w:left w:val="nil"/>
              <w:bottom w:val="single" w:sz="4" w:space="0" w:color="auto"/>
              <w:right w:val="single" w:sz="4" w:space="0" w:color="auto"/>
            </w:tcBorders>
            <w:shd w:val="clear" w:color="000000" w:fill="D8D8D8"/>
            <w:noWrap/>
            <w:vAlign w:val="bottom"/>
          </w:tcPr>
          <w:p w:rsidR="0095713A" w:rsidRPr="00746A2C" w:rsidRDefault="0095713A" w:rsidP="00DC0536">
            <w:pPr>
              <w:jc w:val="center"/>
              <w:rPr>
                <w:rFonts w:ascii="Arial" w:hAnsi="Arial" w:cs="Arial"/>
                <w:b/>
                <w:bCs/>
                <w:sz w:val="22"/>
                <w:szCs w:val="22"/>
              </w:rPr>
            </w:pPr>
          </w:p>
        </w:tc>
        <w:tc>
          <w:tcPr>
            <w:tcW w:w="1353" w:type="dxa"/>
            <w:tcBorders>
              <w:top w:val="nil"/>
              <w:left w:val="nil"/>
              <w:bottom w:val="single" w:sz="4" w:space="0" w:color="auto"/>
              <w:right w:val="single" w:sz="4" w:space="0" w:color="auto"/>
            </w:tcBorders>
            <w:shd w:val="clear" w:color="000000" w:fill="D8D8D8"/>
            <w:noWrap/>
            <w:vAlign w:val="bottom"/>
          </w:tcPr>
          <w:p w:rsidR="0095713A" w:rsidRPr="00746A2C" w:rsidRDefault="0095713A" w:rsidP="00DC0536">
            <w:pPr>
              <w:jc w:val="right"/>
              <w:rPr>
                <w:rFonts w:ascii="Arial" w:hAnsi="Arial" w:cs="Arial"/>
                <w:b/>
                <w:bCs/>
                <w:sz w:val="22"/>
                <w:szCs w:val="22"/>
              </w:rPr>
            </w:pPr>
          </w:p>
        </w:tc>
      </w:tr>
    </w:tbl>
    <w:p w:rsidR="0087366C" w:rsidRPr="00E336EA" w:rsidRDefault="0087366C" w:rsidP="0087366C">
      <w:pPr>
        <w:pStyle w:val="BodyText2"/>
        <w:spacing w:line="100" w:lineRule="atLeast"/>
        <w:jc w:val="both"/>
        <w:rPr>
          <w:rFonts w:ascii="Arial" w:hAnsi="Arial" w:cs="Arial"/>
          <w:b/>
          <w:bCs/>
          <w:i/>
          <w:color w:val="auto"/>
          <w:lang w:val="sr-Cyrl-CS"/>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6F6F85" w:rsidRDefault="006F6F85" w:rsidP="006F6F85">
      <w:pPr>
        <w:rPr>
          <w:rFonts w:ascii="Arial" w:hAnsi="Arial" w:cs="Arial"/>
          <w:b/>
          <w:bCs/>
          <w:i/>
          <w:iCs/>
          <w:sz w:val="28"/>
          <w:szCs w:val="28"/>
        </w:rPr>
      </w:pPr>
    </w:p>
    <w:p w:rsidR="009B1C29" w:rsidRDefault="009B1C29" w:rsidP="009B1C2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9B1C29" w:rsidRDefault="0087366C" w:rsidP="009B1C29">
      <w:pPr>
        <w:pStyle w:val="ListParagraph"/>
        <w:numPr>
          <w:ilvl w:val="0"/>
          <w:numId w:val="49"/>
        </w:numPr>
        <w:jc w:val="both"/>
        <w:rPr>
          <w:rFonts w:ascii="Arial" w:hAnsi="Arial" w:cs="Arial"/>
          <w:bCs/>
          <w:iCs/>
          <w:lang w:val="sr-Cyrl-CS"/>
        </w:rPr>
      </w:pPr>
      <w:r>
        <w:rPr>
          <w:rFonts w:ascii="Arial" w:hAnsi="Arial" w:cs="Arial"/>
          <w:bCs/>
          <w:iCs/>
          <w:lang w:val="sr-Cyrl-CS"/>
        </w:rPr>
        <w:t xml:space="preserve">У колони </w:t>
      </w:r>
      <w:r w:rsidR="00004B2A">
        <w:rPr>
          <w:rFonts w:ascii="Arial" w:hAnsi="Arial" w:cs="Arial"/>
          <w:bCs/>
          <w:iCs/>
          <w:lang w:val="sr-Cyrl-CS"/>
        </w:rPr>
        <w:t>4 уписати јединичну цену без обрачунатог пдв-а</w:t>
      </w:r>
    </w:p>
    <w:p w:rsidR="00004B2A" w:rsidRPr="00004B2A" w:rsidRDefault="00004B2A" w:rsidP="00004B2A">
      <w:pPr>
        <w:pStyle w:val="ListParagraph"/>
        <w:numPr>
          <w:ilvl w:val="0"/>
          <w:numId w:val="49"/>
        </w:numPr>
        <w:jc w:val="both"/>
        <w:rPr>
          <w:rFonts w:ascii="Arial" w:hAnsi="Arial" w:cs="Arial"/>
          <w:bCs/>
          <w:iCs/>
          <w:lang w:val="sr-Cyrl-CS"/>
        </w:rPr>
      </w:pPr>
      <w:r>
        <w:rPr>
          <w:rFonts w:ascii="Arial" w:hAnsi="Arial" w:cs="Arial"/>
          <w:bCs/>
          <w:iCs/>
          <w:lang w:val="sr-Cyrl-CS"/>
        </w:rPr>
        <w:t>У колони 5</w:t>
      </w:r>
      <w:r w:rsidRPr="00004B2A">
        <w:rPr>
          <w:rFonts w:ascii="Arial" w:hAnsi="Arial" w:cs="Arial"/>
          <w:bCs/>
          <w:iCs/>
          <w:lang w:val="sr-Cyrl-CS"/>
        </w:rPr>
        <w:t xml:space="preserve"> уписати укупну цену</w:t>
      </w:r>
      <w:r>
        <w:rPr>
          <w:rFonts w:ascii="Arial" w:hAnsi="Arial" w:cs="Arial"/>
          <w:bCs/>
          <w:iCs/>
          <w:lang w:val="sr-Cyrl-CS"/>
        </w:rPr>
        <w:t xml:space="preserve"> без обрачунатог пдв-а (помножити (3) х (4))</w:t>
      </w:r>
    </w:p>
    <w:p w:rsidR="009B1C29" w:rsidRPr="000E2B71" w:rsidRDefault="009B1C29" w:rsidP="009B1C29">
      <w:pPr>
        <w:pStyle w:val="ListParagraph"/>
        <w:numPr>
          <w:ilvl w:val="0"/>
          <w:numId w:val="49"/>
        </w:numPr>
        <w:jc w:val="both"/>
        <w:rPr>
          <w:rFonts w:ascii="Arial" w:hAnsi="Arial" w:cs="Arial"/>
          <w:bCs/>
          <w:iCs/>
          <w:lang w:val="sr-Cyrl-CS"/>
        </w:rPr>
      </w:pPr>
      <w:r w:rsidRPr="000E2B71">
        <w:rPr>
          <w:rFonts w:ascii="Arial" w:hAnsi="Arial" w:cs="Arial"/>
          <w:bCs/>
          <w:iCs/>
          <w:lang w:val="sr-Cyrl-CS"/>
        </w:rPr>
        <w:t xml:space="preserve">У колони </w:t>
      </w:r>
      <w:r w:rsidR="00004B2A" w:rsidRPr="000E2B71">
        <w:rPr>
          <w:rFonts w:ascii="Arial" w:hAnsi="Arial" w:cs="Arial"/>
          <w:bCs/>
          <w:iCs/>
          <w:lang w:val="sr-Cyrl-CS"/>
        </w:rPr>
        <w:t>6</w:t>
      </w:r>
      <w:r w:rsidRPr="000E2B71">
        <w:rPr>
          <w:rFonts w:ascii="Arial" w:hAnsi="Arial" w:cs="Arial"/>
          <w:bCs/>
          <w:iCs/>
          <w:lang w:val="sr-Cyrl-CS"/>
        </w:rPr>
        <w:t xml:space="preserve"> уписати </w:t>
      </w:r>
      <w:r w:rsidR="0087366C" w:rsidRPr="000E2B71">
        <w:rPr>
          <w:rFonts w:ascii="Arial" w:hAnsi="Arial" w:cs="Arial"/>
          <w:bCs/>
          <w:iCs/>
          <w:lang w:val="sr-Cyrl-CS"/>
        </w:rPr>
        <w:t>укупну</w:t>
      </w:r>
      <w:r w:rsidRPr="000E2B71">
        <w:rPr>
          <w:rFonts w:ascii="Arial" w:hAnsi="Arial" w:cs="Arial"/>
          <w:bCs/>
          <w:iCs/>
          <w:lang w:val="sr-Cyrl-CS"/>
        </w:rPr>
        <w:t xml:space="preserve"> цену</w:t>
      </w:r>
      <w:r w:rsidR="00004B2A" w:rsidRPr="000E2B71">
        <w:rPr>
          <w:rFonts w:ascii="Arial" w:hAnsi="Arial" w:cs="Arial"/>
          <w:bCs/>
          <w:iCs/>
          <w:lang w:val="sr-Cyrl-CS"/>
        </w:rPr>
        <w:t xml:space="preserve"> са обрачунатим пдв-ом </w:t>
      </w:r>
    </w:p>
    <w:p w:rsidR="009B1C29" w:rsidRDefault="009B1C29" w:rsidP="009B1C29">
      <w:pPr>
        <w:pStyle w:val="ListParagraph"/>
        <w:numPr>
          <w:ilvl w:val="0"/>
          <w:numId w:val="49"/>
        </w:numPr>
        <w:jc w:val="both"/>
        <w:rPr>
          <w:rFonts w:ascii="Arial" w:hAnsi="Arial" w:cs="Arial"/>
          <w:bCs/>
          <w:iCs/>
          <w:lang w:val="sr-Cyrl-CS"/>
        </w:rPr>
      </w:pPr>
      <w:r w:rsidRPr="000E2B71">
        <w:rPr>
          <w:rFonts w:ascii="Arial" w:hAnsi="Arial" w:cs="Arial"/>
          <w:bCs/>
          <w:iCs/>
          <w:lang w:val="sr-Cyrl-CS"/>
        </w:rPr>
        <w:t>Наплата обављеног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B56084">
        <w:rPr>
          <w:rFonts w:ascii="Arial" w:eastAsia="TimesNewRomanPSMT" w:hAnsi="Arial" w:cs="Arial"/>
          <w:bCs/>
          <w:lang w:val="sr-Cyrl-CS"/>
        </w:rPr>
        <w:t xml:space="preserve">    </w:t>
      </w:r>
      <w:r w:rsidRPr="007133A7">
        <w:rPr>
          <w:rFonts w:ascii="Arial" w:eastAsia="TimesNewRomanPSMT" w:hAnsi="Arial" w:cs="Arial"/>
          <w:bCs/>
        </w:rPr>
        <w:t xml:space="preserve"> М. П.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B56084">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95713A" w:rsidRDefault="0095713A" w:rsidP="00DE7DE0">
      <w:pPr>
        <w:rPr>
          <w:rFonts w:ascii="Arial" w:hAnsi="Arial" w:cs="Arial"/>
          <w:b/>
          <w:bCs/>
          <w:lang w:val="ru-RU"/>
        </w:rPr>
      </w:pPr>
    </w:p>
    <w:p w:rsidR="0014126D" w:rsidRDefault="0014126D" w:rsidP="00DE7DE0">
      <w:pPr>
        <w:rPr>
          <w:rFonts w:ascii="Arial" w:hAnsi="Arial" w:cs="Arial"/>
          <w:b/>
          <w:bCs/>
          <w:lang w:val="ru-RU"/>
        </w:rPr>
      </w:pPr>
    </w:p>
    <w:p w:rsidR="006833E9" w:rsidRDefault="006833E9"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E2B71" w:rsidRDefault="000E2B71"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6833E9">
        <w:rPr>
          <w:rFonts w:ascii="Arial" w:hAnsi="Arial" w:cs="Arial"/>
          <w:bCs/>
          <w:lang w:val="sr-Cyrl-CS"/>
        </w:rPr>
        <w:t xml:space="preserve">Набавка електроматеријала за ремонт јавне расвете на територији општине Баточина, са монтажом </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B909D2" w:rsidRPr="00004B2A">
        <w:rPr>
          <w:rFonts w:ascii="Arial" w:hAnsi="Arial" w:cs="Arial"/>
          <w:color w:val="auto"/>
          <w:lang w:val="sr-Cyrl-CS"/>
        </w:rPr>
        <w:t>5/18</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1.1.12/18</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6833E9" w:rsidRPr="006833E9">
        <w:rPr>
          <w:rFonts w:ascii="Arial" w:hAnsi="Arial" w:cs="Arial"/>
          <w:bCs/>
          <w:lang w:val="sr-Cyrl-CS"/>
        </w:rPr>
        <w:t xml:space="preserve"> </w:t>
      </w:r>
      <w:r w:rsidR="006833E9">
        <w:rPr>
          <w:rFonts w:ascii="Arial" w:hAnsi="Arial" w:cs="Arial"/>
          <w:b/>
          <w:bCs/>
          <w:lang w:val="sr-Cyrl-CS"/>
        </w:rPr>
        <w:t>н</w:t>
      </w:r>
      <w:r w:rsidR="006833E9" w:rsidRPr="006833E9">
        <w:rPr>
          <w:rFonts w:ascii="Arial" w:hAnsi="Arial" w:cs="Arial"/>
          <w:b/>
          <w:bCs/>
          <w:lang w:val="sr-Cyrl-CS"/>
        </w:rPr>
        <w:t>абавка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B909D2" w:rsidRPr="00004B2A">
        <w:rPr>
          <w:rFonts w:ascii="Arial" w:hAnsi="Arial" w:cs="Arial"/>
          <w:color w:val="auto"/>
          <w:lang w:val="sr-Cyrl-CS"/>
        </w:rPr>
        <w:t>5/18</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1.1.12/18</w:t>
      </w:r>
      <w:r w:rsidRPr="00004B2A">
        <w:rPr>
          <w:rFonts w:ascii="Arial" w:hAnsi="Arial" w:cs="Arial"/>
          <w:color w:val="auto"/>
          <w:lang w:val="ru-RU"/>
        </w:rPr>
        <w:t>,</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2"/>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805FC2" w:rsidRPr="00386E5E"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805FC2" w:rsidRPr="00AC47EA" w:rsidRDefault="00805FC2" w:rsidP="00805FC2">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5563E6" w:rsidRDefault="00805FC2"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6833E9">
        <w:rPr>
          <w:rFonts w:ascii="Arial" w:hAnsi="Arial" w:cs="Arial"/>
          <w:b/>
        </w:rPr>
        <w:t>набавке</w:t>
      </w:r>
      <w:r w:rsidR="006833E9" w:rsidRPr="006833E9">
        <w:rPr>
          <w:rFonts w:ascii="Arial" w:hAnsi="Arial" w:cs="Arial"/>
          <w:b/>
          <w:bCs/>
          <w:lang w:val="sr-Cyrl-CS"/>
        </w:rPr>
        <w:t xml:space="preserve">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Pr="00712ED0">
        <w:rPr>
          <w:rFonts w:ascii="Arial" w:hAnsi="Arial" w:cs="Arial"/>
          <w:color w:val="auto"/>
          <w:lang w:val="sr-Cyrl-CS"/>
        </w:rPr>
        <w:t xml:space="preserve"> </w:t>
      </w:r>
      <w:r w:rsidR="00B909D2" w:rsidRPr="00712ED0">
        <w:rPr>
          <w:rFonts w:ascii="Arial" w:hAnsi="Arial" w:cs="Arial"/>
          <w:color w:val="auto"/>
          <w:lang w:val="sr-Cyrl-CS"/>
        </w:rPr>
        <w:t>5/18</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746A2C" w:rsidRPr="00712ED0">
        <w:rPr>
          <w:rFonts w:ascii="Arial" w:hAnsi="Arial" w:cs="Arial"/>
          <w:color w:val="auto"/>
          <w:lang w:val="ru-RU"/>
        </w:rPr>
        <w:t>1.1.12/18</w:t>
      </w:r>
      <w:r w:rsidRPr="00712ED0">
        <w:rPr>
          <w:rFonts w:ascii="Arial" w:hAnsi="Arial" w:cs="Arial"/>
          <w:color w:val="auto"/>
          <w:lang w:val="ru-RU"/>
        </w:rPr>
        <w:t>,</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3"/>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805FC2" w:rsidRPr="00386E5E"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805FC2" w:rsidRPr="00AC47EA" w:rsidRDefault="00805FC2" w:rsidP="00805FC2">
      <w:pPr>
        <w:pStyle w:val="BodyText2"/>
        <w:spacing w:line="100" w:lineRule="atLeast"/>
        <w:jc w:val="both"/>
        <w:rPr>
          <w:rFonts w:ascii="Arial" w:hAnsi="Arial" w:cs="Arial"/>
          <w:b/>
          <w:bCs/>
          <w:i/>
          <w:color w:val="auto"/>
        </w:rPr>
      </w:pPr>
    </w:p>
    <w:p w:rsidR="00805FC2" w:rsidRPr="00C75169" w:rsidRDefault="00805FC2" w:rsidP="00805FC2">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C31304" w:rsidRDefault="00C31304">
      <w:pPr>
        <w:rPr>
          <w:rFonts w:ascii="Arial" w:hAnsi="Arial" w:cs="Arial"/>
          <w:b/>
          <w:bCs/>
          <w:i/>
          <w:iCs/>
          <w:lang w:val="sr-Cyrl-CS"/>
        </w:rPr>
      </w:pPr>
    </w:p>
    <w:p w:rsidR="0087366C" w:rsidRPr="0087366C" w:rsidRDefault="0087366C">
      <w:pPr>
        <w:rPr>
          <w:rFonts w:ascii="Arial" w:hAnsi="Arial" w:cs="Arial"/>
          <w:b/>
          <w:bCs/>
          <w:i/>
          <w:iCs/>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Default="00DA1572" w:rsidP="00C65397">
      <w:pPr>
        <w:jc w:val="center"/>
        <w:rPr>
          <w:rFonts w:ascii="Arial" w:hAnsi="Arial" w:cs="Arial"/>
          <w:b/>
          <w:bCs/>
          <w:i/>
          <w:iCs/>
          <w:lang w:val="sr-Cyrl-CS"/>
        </w:rPr>
      </w:pPr>
      <w:r>
        <w:rPr>
          <w:rFonts w:ascii="Arial" w:hAnsi="Arial" w:cs="Arial"/>
          <w:b/>
          <w:bCs/>
          <w:i/>
          <w:iCs/>
          <w:lang w:val="sr-Cyrl-CS"/>
        </w:rPr>
        <w:t>набавци електроматеријала за ремонт јавне расвете на територији</w:t>
      </w:r>
    </w:p>
    <w:p w:rsidR="00DA1572" w:rsidRPr="00360C7C" w:rsidRDefault="00DA1572" w:rsidP="00C65397">
      <w:pPr>
        <w:jc w:val="center"/>
        <w:rPr>
          <w:rFonts w:ascii="Arial" w:hAnsi="Arial" w:cs="Arial"/>
          <w:b/>
          <w:bCs/>
          <w:i/>
          <w:iCs/>
          <w:lang w:val="sr-Cyrl-CS"/>
        </w:rPr>
      </w:pPr>
      <w:r>
        <w:rPr>
          <w:rFonts w:ascii="Arial" w:hAnsi="Arial" w:cs="Arial"/>
          <w:b/>
          <w:bCs/>
          <w:i/>
          <w:iCs/>
          <w:lang w:val="sr-Cyrl-CS"/>
        </w:rPr>
        <w:t>општине Баточина, са монтажом</w:t>
      </w:r>
    </w:p>
    <w:p w:rsidR="00C65397" w:rsidRDefault="00C65397" w:rsidP="00C65397">
      <w:pPr>
        <w:rPr>
          <w:rFonts w:ascii="Arial" w:hAnsi="Arial" w:cs="Arial"/>
          <w:i/>
          <w:i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805FC2" w:rsidP="00805FC2">
      <w:pPr>
        <w:pStyle w:val="ListParagraph"/>
        <w:numPr>
          <w:ilvl w:val="2"/>
          <w:numId w:val="13"/>
        </w:numPr>
        <w:tabs>
          <w:tab w:val="clear" w:pos="1440"/>
        </w:tabs>
        <w:ind w:left="360"/>
        <w:jc w:val="both"/>
        <w:rPr>
          <w:rFonts w:ascii="Arial" w:hAnsi="Arial" w:cs="Arial"/>
          <w:iCs/>
          <w:lang w:val="sr-Cyrl-CS"/>
        </w:rPr>
      </w:pPr>
      <w:r w:rsidRPr="00805FC2">
        <w:rPr>
          <w:rFonts w:ascii="Arial" w:hAnsi="Arial" w:cs="Arial"/>
          <w:b/>
          <w:iCs/>
          <w:lang w:val="sr-Cyrl-CS"/>
        </w:rPr>
        <w:t>Општинске управе</w:t>
      </w:r>
      <w:r w:rsidRPr="00805FC2">
        <w:rPr>
          <w:rFonts w:ascii="Arial" w:hAnsi="Arial" w:cs="Arial"/>
          <w:b/>
          <w:iCs/>
        </w:rPr>
        <w:t xml:space="preserve"> </w:t>
      </w:r>
      <w:r w:rsidRPr="00805FC2">
        <w:rPr>
          <w:rFonts w:ascii="Arial" w:hAnsi="Arial" w:cs="Arial"/>
          <w:b/>
          <w:iCs/>
          <w:lang w:val="sr-Cyrl-CS"/>
        </w:rPr>
        <w:t>општине Баточина</w:t>
      </w:r>
      <w:r w:rsidRPr="00805FC2">
        <w:rPr>
          <w:rFonts w:ascii="Arial" w:hAnsi="Arial" w:cs="Arial"/>
          <w:iCs/>
          <w:lang w:val="ru-RU"/>
        </w:rPr>
        <w:t xml:space="preserve">, са седиштем у </w:t>
      </w:r>
      <w:r w:rsidRPr="00805FC2">
        <w:rPr>
          <w:rFonts w:ascii="Arial" w:hAnsi="Arial" w:cs="Arial"/>
          <w:iCs/>
          <w:lang w:val="sr-Cyrl-CS"/>
        </w:rPr>
        <w:t>Баточини</w:t>
      </w:r>
      <w:r w:rsidRPr="00805FC2">
        <w:rPr>
          <w:rFonts w:ascii="Arial" w:hAnsi="Arial" w:cs="Arial"/>
          <w:iCs/>
          <w:lang w:val="ru-RU"/>
        </w:rPr>
        <w:t xml:space="preserve">, улица </w:t>
      </w:r>
      <w:r w:rsidRPr="00805FC2">
        <w:rPr>
          <w:rFonts w:ascii="Arial" w:hAnsi="Arial" w:cs="Arial"/>
          <w:iCs/>
          <w:lang w:val="sr-Cyrl-CS"/>
        </w:rPr>
        <w:t>Краља Петра</w:t>
      </w:r>
      <w:r w:rsidRPr="00805FC2">
        <w:rPr>
          <w:rFonts w:ascii="Arial" w:hAnsi="Arial" w:cs="Arial"/>
          <w:iCs/>
          <w:lang w:val="ru-RU"/>
        </w:rPr>
        <w:t xml:space="preserve"> </w:t>
      </w:r>
      <w:r w:rsidRPr="00805FC2">
        <w:rPr>
          <w:rFonts w:ascii="Arial" w:hAnsi="Arial" w:cs="Arial"/>
          <w:iCs/>
        </w:rPr>
        <w:t>I</w:t>
      </w:r>
      <w:r w:rsidR="00CD385A">
        <w:rPr>
          <w:rFonts w:ascii="Arial" w:hAnsi="Arial" w:cs="Arial"/>
          <w:iCs/>
        </w:rPr>
        <w:t xml:space="preserve"> бр.3</w:t>
      </w:r>
      <w:r w:rsidR="00CD385A">
        <w:rPr>
          <w:rFonts w:ascii="Arial" w:hAnsi="Arial" w:cs="Arial"/>
          <w:iCs/>
          <w:lang w:val="sr-Cyrl-CS"/>
        </w:rPr>
        <w:t>2</w:t>
      </w:r>
      <w:r w:rsidRPr="00805FC2">
        <w:rPr>
          <w:rFonts w:ascii="Arial" w:hAnsi="Arial" w:cs="Arial"/>
          <w:iCs/>
          <w:lang w:val="ru-RU"/>
        </w:rPr>
        <w:t xml:space="preserve">, ПИБ </w:t>
      </w:r>
      <w:r w:rsidRPr="00805FC2">
        <w:rPr>
          <w:rFonts w:ascii="Arial" w:hAnsi="Arial" w:cs="Arial"/>
          <w:iCs/>
          <w:lang w:val="sr-Cyrl-CS"/>
        </w:rPr>
        <w:t>101220685</w:t>
      </w:r>
      <w:r w:rsidRPr="00805FC2">
        <w:rPr>
          <w:rFonts w:ascii="Arial" w:hAnsi="Arial" w:cs="Arial"/>
          <w:iCs/>
          <w:lang w:val="ru-RU"/>
        </w:rPr>
        <w:t xml:space="preserve">, матични број: </w:t>
      </w:r>
      <w:r w:rsidRPr="00805FC2">
        <w:rPr>
          <w:rFonts w:ascii="Arial" w:hAnsi="Arial" w:cs="Arial"/>
          <w:iCs/>
          <w:lang w:val="sr-Cyrl-CS"/>
        </w:rPr>
        <w:t>07202342</w:t>
      </w:r>
      <w:r w:rsidRPr="00805FC2">
        <w:rPr>
          <w:rFonts w:ascii="Arial" w:hAnsi="Arial" w:cs="Arial"/>
          <w:iCs/>
          <w:lang w:val="ru-RU"/>
        </w:rPr>
        <w:t>,</w:t>
      </w:r>
      <w:r w:rsidRPr="00805FC2">
        <w:rPr>
          <w:rFonts w:ascii="Arial" w:hAnsi="Arial" w:cs="Arial"/>
          <w:iCs/>
          <w:lang w:val="sr-Cyrl-CS"/>
        </w:rPr>
        <w:t xml:space="preserve"> </w:t>
      </w:r>
      <w:r w:rsidRPr="00805FC2">
        <w:rPr>
          <w:rFonts w:ascii="Arial" w:hAnsi="Arial" w:cs="Arial"/>
          <w:iCs/>
          <w:lang w:val="ru-RU"/>
        </w:rPr>
        <w:t>број</w:t>
      </w:r>
      <w:r w:rsidRPr="00805FC2">
        <w:rPr>
          <w:rFonts w:ascii="Arial" w:hAnsi="Arial" w:cs="Arial"/>
          <w:iCs/>
          <w:lang w:val="sr-Cyrl-CS"/>
        </w:rPr>
        <w:t xml:space="preserve"> </w:t>
      </w:r>
      <w:r w:rsidRPr="00805FC2">
        <w:rPr>
          <w:rFonts w:ascii="Arial" w:hAnsi="Arial" w:cs="Arial"/>
          <w:iCs/>
          <w:lang w:val="ru-RU"/>
        </w:rPr>
        <w:t xml:space="preserve">рачуна: </w:t>
      </w:r>
      <w:r w:rsidRPr="00805FC2">
        <w:rPr>
          <w:rFonts w:ascii="Arial" w:hAnsi="Arial" w:cs="Arial"/>
          <w:iCs/>
          <w:lang w:val="sr-Cyrl-CS"/>
        </w:rPr>
        <w:t>840-32640-81 код Управе за Трезор,</w:t>
      </w:r>
      <w:r w:rsidRPr="00805FC2">
        <w:rPr>
          <w:rFonts w:ascii="Arial" w:hAnsi="Arial" w:cs="Arial"/>
          <w:iCs/>
          <w:lang w:val="ru-RU"/>
        </w:rPr>
        <w:t xml:space="preserve"> кој</w:t>
      </w:r>
      <w:r w:rsidRPr="00805FC2">
        <w:rPr>
          <w:rFonts w:ascii="Arial" w:hAnsi="Arial" w:cs="Arial"/>
          <w:iCs/>
          <w:lang w:val="sr-Cyrl-CS"/>
        </w:rPr>
        <w:t>у</w:t>
      </w:r>
      <w:r w:rsidR="005563E6">
        <w:rPr>
          <w:rFonts w:ascii="Arial" w:hAnsi="Arial" w:cs="Arial"/>
          <w:iCs/>
          <w:lang w:val="ru-RU"/>
        </w:rPr>
        <w:t xml:space="preserve"> заступа</w:t>
      </w:r>
      <w:r w:rsidRPr="00805FC2">
        <w:rPr>
          <w:rFonts w:ascii="Arial" w:hAnsi="Arial" w:cs="Arial"/>
          <w:iCs/>
          <w:lang w:val="ru-RU"/>
        </w:rPr>
        <w:t xml:space="preserve"> начелни</w:t>
      </w:r>
      <w:r w:rsidR="0095079A">
        <w:rPr>
          <w:rFonts w:ascii="Arial" w:hAnsi="Arial" w:cs="Arial"/>
          <w:iCs/>
          <w:lang w:val="ru-RU"/>
        </w:rPr>
        <w:t>к</w:t>
      </w:r>
      <w:r w:rsidRPr="00805FC2">
        <w:rPr>
          <w:rFonts w:ascii="Arial" w:hAnsi="Arial" w:cs="Arial"/>
          <w:iCs/>
          <w:lang w:val="ru-RU"/>
        </w:rPr>
        <w:t xml:space="preserve"> </w:t>
      </w:r>
      <w:r w:rsidR="0095079A">
        <w:rPr>
          <w:rFonts w:ascii="Arial" w:hAnsi="Arial" w:cs="Arial"/>
          <w:iCs/>
          <w:lang w:val="sr-Cyrl-CS"/>
        </w:rPr>
        <w:t>Никола Несторовиоћ</w:t>
      </w:r>
      <w:r w:rsidRPr="00805FC2">
        <w:rPr>
          <w:rFonts w:ascii="Arial" w:hAnsi="Arial" w:cs="Arial"/>
          <w:bCs/>
          <w:iCs/>
          <w:lang w:val="ru-RU"/>
        </w:rPr>
        <w:t xml:space="preserve"> (у даљем тексту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proofErr w:type="gramStart"/>
      <w:r>
        <w:rPr>
          <w:rFonts w:ascii="Arial" w:hAnsi="Arial" w:cs="Arial"/>
          <w:i/>
          <w:iCs/>
        </w:rPr>
        <w:t>и</w:t>
      </w:r>
      <w:proofErr w:type="gramEnd"/>
    </w:p>
    <w:p w:rsidR="00C65397" w:rsidRDefault="00C65397" w:rsidP="00C65397">
      <w:pPr>
        <w:rPr>
          <w:rFonts w:ascii="Arial" w:hAnsi="Arial" w:cs="Arial"/>
          <w:i/>
          <w:iCs/>
        </w:rPr>
      </w:pPr>
    </w:p>
    <w:p w:rsidR="00C65397" w:rsidRPr="00F506A9" w:rsidRDefault="00C65397" w:rsidP="00805FC2">
      <w:pPr>
        <w:pStyle w:val="ListParagraph"/>
        <w:numPr>
          <w:ilvl w:val="0"/>
          <w:numId w:val="13"/>
        </w:numPr>
        <w:tabs>
          <w:tab w:val="clear" w:pos="720"/>
          <w:tab w:val="num" w:pos="450"/>
        </w:tabs>
        <w:ind w:left="360"/>
        <w:rPr>
          <w:rFonts w:ascii="Arial" w:hAnsi="Arial" w:cs="Arial"/>
          <w:iCs/>
        </w:rPr>
      </w:pPr>
      <w:r w:rsidRPr="00F506A9">
        <w:rPr>
          <w:rFonts w:ascii="Arial" w:hAnsi="Arial" w:cs="Arial"/>
          <w:b/>
          <w:iCs/>
        </w:rPr>
        <w:t>...............................................................................................</w:t>
      </w:r>
      <w:r w:rsidRPr="00F506A9">
        <w:rPr>
          <w:rFonts w:ascii="Arial" w:hAnsi="Arial" w:cs="Arial"/>
          <w:iCs/>
        </w:rPr>
        <w:t>.</w:t>
      </w:r>
    </w:p>
    <w:p w:rsidR="00C65397" w:rsidRPr="00F506A9" w:rsidRDefault="00C65397" w:rsidP="00F506A9">
      <w:pPr>
        <w:ind w:left="360"/>
        <w:rPr>
          <w:rFonts w:ascii="Arial" w:hAnsi="Arial" w:cs="Arial"/>
          <w:iCs/>
        </w:rPr>
      </w:pPr>
      <w:proofErr w:type="gramStart"/>
      <w:r w:rsidRPr="00F506A9">
        <w:rPr>
          <w:rFonts w:ascii="Arial" w:hAnsi="Arial" w:cs="Arial"/>
          <w:iCs/>
        </w:rPr>
        <w:t>са</w:t>
      </w:r>
      <w:proofErr w:type="gramEnd"/>
      <w:r w:rsidRPr="00F506A9">
        <w:rPr>
          <w:rFonts w:ascii="Arial" w:hAnsi="Arial" w:cs="Arial"/>
          <w:iCs/>
        </w:rPr>
        <w:t xml:space="preserve"> седиштем у ............................................, улица .........................................., ПИБ:.......................... Матични број: ........................................</w:t>
      </w:r>
    </w:p>
    <w:p w:rsidR="00C65397" w:rsidRPr="00F506A9" w:rsidRDefault="00C65397" w:rsidP="00F506A9">
      <w:pPr>
        <w:ind w:left="360"/>
        <w:rPr>
          <w:rFonts w:ascii="Arial" w:hAnsi="Arial" w:cs="Arial"/>
          <w:iCs/>
          <w:lang w:val="sr-Cyrl-CS"/>
        </w:rPr>
      </w:pPr>
      <w:r w:rsidRPr="00F506A9">
        <w:rPr>
          <w:rFonts w:ascii="Arial" w:hAnsi="Arial" w:cs="Arial"/>
          <w:iCs/>
        </w:rPr>
        <w:t>Број рачуна: ............................................ Назив банке</w:t>
      </w:r>
      <w:proofErr w:type="gramStart"/>
      <w:r w:rsidRPr="00F506A9">
        <w:rPr>
          <w:rFonts w:ascii="Arial" w:hAnsi="Arial" w:cs="Arial"/>
          <w:iCs/>
        </w:rPr>
        <w:t>:......................................,</w:t>
      </w:r>
      <w:proofErr w:type="gramEnd"/>
    </w:p>
    <w:p w:rsidR="00F506A9" w:rsidRPr="003A7CFB" w:rsidRDefault="00F506A9" w:rsidP="00F506A9">
      <w:pPr>
        <w:ind w:left="360"/>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C65397" w:rsidRPr="00F506A9" w:rsidRDefault="00F506A9" w:rsidP="00F506A9">
      <w:pPr>
        <w:ind w:left="360"/>
        <w:jc w:val="both"/>
        <w:rPr>
          <w:rFonts w:ascii="Arial" w:hAnsi="Arial" w:cs="Arial"/>
          <w:iCs/>
        </w:rPr>
      </w:pPr>
      <w:r w:rsidRPr="008566BF">
        <w:rPr>
          <w:rFonts w:ascii="Arial" w:hAnsi="Arial" w:cs="Arial"/>
          <w:bCs/>
          <w:iCs/>
          <w:lang w:val="ru-RU"/>
        </w:rPr>
        <w:t xml:space="preserve">Члан групе ____________________, адреса __________________, ПИБ: _______________ матични број: _________________, </w:t>
      </w:r>
      <w:r w:rsidR="00C65397">
        <w:rPr>
          <w:rFonts w:ascii="Arial" w:hAnsi="Arial" w:cs="Arial"/>
          <w:i/>
          <w:iCs/>
        </w:rPr>
        <w:t xml:space="preserve">кога заступа................................................................... </w:t>
      </w:r>
      <w:r w:rsidR="00C65397" w:rsidRPr="00F506A9">
        <w:rPr>
          <w:rFonts w:ascii="Arial" w:hAnsi="Arial" w:cs="Arial"/>
          <w:iCs/>
        </w:rPr>
        <w:t>(</w:t>
      </w:r>
      <w:proofErr w:type="gramStart"/>
      <w:r w:rsidR="00C65397" w:rsidRPr="00F506A9">
        <w:rPr>
          <w:rFonts w:ascii="Arial" w:hAnsi="Arial" w:cs="Arial"/>
          <w:iCs/>
        </w:rPr>
        <w:t>у</w:t>
      </w:r>
      <w:proofErr w:type="gramEnd"/>
      <w:r w:rsidR="00C65397" w:rsidRPr="00F506A9">
        <w:rPr>
          <w:rFonts w:ascii="Arial" w:hAnsi="Arial" w:cs="Arial"/>
          <w:iCs/>
          <w:lang w:val="sr-Cyrl-CS"/>
        </w:rPr>
        <w:t xml:space="preserve"> </w:t>
      </w:r>
      <w:r w:rsidR="00C65397" w:rsidRPr="00F506A9">
        <w:rPr>
          <w:rFonts w:ascii="Arial" w:hAnsi="Arial" w:cs="Arial"/>
          <w:iCs/>
        </w:rPr>
        <w:t xml:space="preserve">даљем тексту: </w:t>
      </w:r>
      <w:r w:rsidR="00C65397" w:rsidRPr="00F506A9">
        <w:rPr>
          <w:rFonts w:ascii="Arial" w:hAnsi="Arial" w:cs="Arial"/>
          <w:bCs/>
          <w:iCs/>
        </w:rPr>
        <w:t>И</w:t>
      </w:r>
      <w:r w:rsidR="00712ED0" w:rsidRPr="00F506A9">
        <w:rPr>
          <w:rFonts w:ascii="Arial" w:hAnsi="Arial" w:cs="Arial"/>
          <w:bCs/>
          <w:iCs/>
          <w:lang w:val="sr-Cyrl-CS"/>
        </w:rPr>
        <w:t>споручилац</w:t>
      </w:r>
      <w:r w:rsidR="00C65397" w:rsidRPr="00F506A9">
        <w:rPr>
          <w:rFonts w:ascii="Arial" w:hAnsi="Arial" w:cs="Arial"/>
          <w:iCs/>
        </w:rPr>
        <w:t>),</w:t>
      </w:r>
    </w:p>
    <w:p w:rsidR="00F506A9" w:rsidRPr="00F506A9" w:rsidRDefault="00F506A9" w:rsidP="0030474E">
      <w:pPr>
        <w:rPr>
          <w:rFonts w:ascii="Arial" w:hAnsi="Arial" w:cs="Arial"/>
          <w:i/>
          <w:iCs/>
          <w:lang w:val="sr-Cyrl-CS"/>
        </w:rPr>
      </w:pPr>
    </w:p>
    <w:p w:rsidR="0030474E" w:rsidRPr="00712ED0" w:rsidRDefault="0030474E" w:rsidP="0030474E">
      <w:pPr>
        <w:rPr>
          <w:rFonts w:ascii="Arial" w:hAnsi="Arial" w:cs="Arial"/>
          <w:i/>
          <w:iCs/>
          <w:color w:val="auto"/>
        </w:rPr>
      </w:pPr>
      <w:r>
        <w:rPr>
          <w:rFonts w:ascii="Arial" w:hAnsi="Arial" w:cs="Arial"/>
          <w:i/>
          <w:iCs/>
        </w:rPr>
        <w:t>Основ уговора:</w:t>
      </w:r>
    </w:p>
    <w:p w:rsidR="0030474E" w:rsidRPr="00712ED0" w:rsidRDefault="0030474E" w:rsidP="0030474E">
      <w:pPr>
        <w:rPr>
          <w:rFonts w:ascii="Arial" w:hAnsi="Arial" w:cs="Arial"/>
          <w:i/>
          <w:iCs/>
          <w:color w:val="auto"/>
        </w:rPr>
      </w:pPr>
      <w:r w:rsidRPr="00712ED0">
        <w:rPr>
          <w:rFonts w:ascii="Arial" w:hAnsi="Arial" w:cs="Arial"/>
          <w:i/>
          <w:iCs/>
          <w:color w:val="auto"/>
        </w:rPr>
        <w:t xml:space="preserve">ЈН Број: </w:t>
      </w:r>
      <w:r w:rsidR="00B909D2" w:rsidRPr="00712ED0">
        <w:rPr>
          <w:rFonts w:ascii="Arial" w:hAnsi="Arial" w:cs="Arial"/>
          <w:i/>
          <w:iCs/>
          <w:color w:val="auto"/>
          <w:lang w:val="sr-Cyrl-CS"/>
        </w:rPr>
        <w:t>5/18</w:t>
      </w:r>
    </w:p>
    <w:p w:rsidR="0030474E" w:rsidRDefault="0030474E" w:rsidP="0030474E">
      <w:pPr>
        <w:rPr>
          <w:rFonts w:ascii="Arial" w:hAnsi="Arial" w:cs="Arial"/>
          <w:i/>
          <w:iCs/>
        </w:rPr>
      </w:pPr>
      <w:r>
        <w:rPr>
          <w:rFonts w:ascii="Arial" w:hAnsi="Arial" w:cs="Arial"/>
          <w:i/>
          <w:iCs/>
        </w:rPr>
        <w:t xml:space="preserve">Број и датум одлуке о </w:t>
      </w:r>
      <w:r>
        <w:rPr>
          <w:rFonts w:ascii="Arial" w:hAnsi="Arial" w:cs="Arial"/>
          <w:i/>
          <w:iCs/>
          <w:lang w:val="sr-Cyrl-CS"/>
        </w:rPr>
        <w:t>додели уговора</w:t>
      </w:r>
      <w:proofErr w:type="gramStart"/>
      <w:r>
        <w:rPr>
          <w:rFonts w:ascii="Arial" w:hAnsi="Arial" w:cs="Arial"/>
          <w:i/>
          <w:iCs/>
        </w:rPr>
        <w:t>:...............................................</w:t>
      </w:r>
      <w:proofErr w:type="gramEnd"/>
    </w:p>
    <w:p w:rsidR="0030474E" w:rsidRPr="00B461C5" w:rsidRDefault="0030474E" w:rsidP="0030474E">
      <w:pPr>
        <w:rPr>
          <w:rFonts w:ascii="Arial" w:hAnsi="Arial" w:cs="Arial"/>
          <w:i/>
          <w:iCs/>
        </w:rPr>
      </w:pPr>
      <w:proofErr w:type="gramStart"/>
      <w:r>
        <w:rPr>
          <w:rFonts w:ascii="Arial" w:hAnsi="Arial" w:cs="Arial"/>
          <w:i/>
          <w:iCs/>
        </w:rPr>
        <w:t>Понуда изабраног понуђача бр.</w:t>
      </w:r>
      <w:proofErr w:type="gramEnd"/>
      <w:r>
        <w:rPr>
          <w:rFonts w:ascii="Arial" w:hAnsi="Arial" w:cs="Arial"/>
          <w:i/>
          <w:iCs/>
        </w:rPr>
        <w:t xml:space="preserve"> ______ </w:t>
      </w:r>
      <w:proofErr w:type="gramStart"/>
      <w:r>
        <w:rPr>
          <w:rFonts w:ascii="Arial" w:hAnsi="Arial" w:cs="Arial"/>
          <w:i/>
          <w:iCs/>
        </w:rPr>
        <w:t>од</w:t>
      </w:r>
      <w:proofErr w:type="gramEnd"/>
      <w:r>
        <w:rPr>
          <w:rFonts w:ascii="Arial" w:hAnsi="Arial" w:cs="Arial"/>
          <w:i/>
          <w:iCs/>
        </w:rPr>
        <w:t>.........................................</w:t>
      </w:r>
    </w:p>
    <w:p w:rsidR="0030474E" w:rsidRDefault="0030474E" w:rsidP="00C65397">
      <w:pPr>
        <w:rPr>
          <w:rFonts w:ascii="Arial" w:hAnsi="Arial" w:cs="Arial"/>
          <w:i/>
          <w:iCs/>
        </w:rPr>
      </w:pPr>
    </w:p>
    <w:p w:rsidR="00C65397" w:rsidRPr="00F506A9" w:rsidRDefault="00C65397" w:rsidP="00F506A9">
      <w:pPr>
        <w:rPr>
          <w:rFonts w:ascii="Arial" w:hAnsi="Arial" w:cs="Arial"/>
          <w:lang w:val="sr-Cyrl-CS"/>
        </w:rPr>
      </w:pPr>
    </w:p>
    <w:p w:rsidR="009052FD" w:rsidRPr="00D141D0" w:rsidRDefault="009052FD" w:rsidP="009052FD">
      <w:pPr>
        <w:jc w:val="center"/>
        <w:rPr>
          <w:rFonts w:ascii="Arial" w:hAnsi="Arial" w:cs="Arial"/>
          <w:b/>
        </w:rPr>
      </w:pPr>
      <w:proofErr w:type="gramStart"/>
      <w:r w:rsidRPr="00D141D0">
        <w:rPr>
          <w:rFonts w:ascii="Arial" w:hAnsi="Arial" w:cs="Arial"/>
          <w:b/>
        </w:rPr>
        <w:t>Члан 1.</w:t>
      </w:r>
      <w:proofErr w:type="gramEnd"/>
      <w:r w:rsidRPr="00D141D0">
        <w:rPr>
          <w:rFonts w:ascii="Arial" w:hAnsi="Arial" w:cs="Arial"/>
          <w:b/>
        </w:rPr>
        <w:cr/>
      </w:r>
    </w:p>
    <w:p w:rsidR="009052FD" w:rsidRDefault="009052FD" w:rsidP="00DE593C">
      <w:pPr>
        <w:ind w:firstLine="567"/>
        <w:jc w:val="both"/>
        <w:rPr>
          <w:rFonts w:ascii="Arial" w:hAnsi="Arial" w:cs="Arial"/>
          <w:lang w:val="sr-Cyrl-CS"/>
        </w:rPr>
      </w:pPr>
      <w:proofErr w:type="gramStart"/>
      <w:r w:rsidRPr="00676ABB">
        <w:rPr>
          <w:rFonts w:ascii="Arial" w:hAnsi="Arial" w:cs="Arial"/>
        </w:rPr>
        <w:t xml:space="preserve">Предмет овог уговора је </w:t>
      </w:r>
      <w:r>
        <w:rPr>
          <w:rFonts w:ascii="Arial" w:hAnsi="Arial" w:cs="Tahoma"/>
          <w:b/>
          <w:bCs/>
          <w:lang w:val="sr-Cyrl-CS"/>
        </w:rPr>
        <w:t>набавка електроматеријала за ремонт јавне расвете на територији општине Баточина, са монтажом</w:t>
      </w:r>
      <w:r>
        <w:rPr>
          <w:rFonts w:ascii="Arial" w:hAnsi="Arial" w:cs="Arial"/>
        </w:rPr>
        <w:t xml:space="preserve">, према понуди </w:t>
      </w:r>
      <w:r w:rsidR="00A47FE0">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201</w:t>
      </w:r>
      <w:r w:rsidR="005D669F">
        <w:rPr>
          <w:rFonts w:ascii="Arial" w:hAnsi="Arial" w:cs="Arial"/>
          <w:lang w:val="sr-Cyrl-CS"/>
        </w:rPr>
        <w:t>8</w:t>
      </w:r>
      <w:r w:rsidRPr="00676ABB">
        <w:rPr>
          <w:rFonts w:ascii="Arial" w:hAnsi="Arial" w:cs="Arial"/>
        </w:rPr>
        <w:t>.</w:t>
      </w:r>
      <w:proofErr w:type="gramEnd"/>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w:t>
      </w:r>
      <w:r w:rsidRPr="00676ABB">
        <w:rPr>
          <w:rFonts w:ascii="Arial" w:hAnsi="Arial" w:cs="Arial"/>
        </w:rPr>
        <w:t xml:space="preserve"> </w:t>
      </w:r>
      <w:r w:rsidR="00A47FE0">
        <w:rPr>
          <w:rFonts w:ascii="Arial" w:hAnsi="Arial" w:cs="Arial"/>
          <w:lang w:val="sr-Cyrl-CS"/>
        </w:rPr>
        <w:t xml:space="preserve">а код Наручиоца под бр. __________ од ________ 2018.године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C96A16" w:rsidRPr="00B61210" w:rsidRDefault="00C96A16" w:rsidP="00B61210">
      <w:pPr>
        <w:jc w:val="both"/>
        <w:rPr>
          <w:rFonts w:ascii="Arial" w:hAnsi="Arial" w:cs="Arial"/>
          <w:lang w:val="sr-Cyrl-CS"/>
        </w:rPr>
      </w:pPr>
    </w:p>
    <w:p w:rsidR="00C65397" w:rsidRPr="006A7FB3" w:rsidRDefault="00C65397" w:rsidP="00DE593C">
      <w:pPr>
        <w:ind w:firstLine="567"/>
        <w:jc w:val="center"/>
        <w:rPr>
          <w:rFonts w:ascii="Arial" w:hAnsi="Arial" w:cs="Arial"/>
          <w:b/>
        </w:rPr>
      </w:pPr>
      <w:proofErr w:type="gramStart"/>
      <w:r w:rsidRPr="006A7FB3">
        <w:rPr>
          <w:rFonts w:ascii="Arial" w:hAnsi="Arial" w:cs="Arial"/>
          <w:b/>
        </w:rPr>
        <w:t>Члан 2.</w:t>
      </w:r>
      <w:proofErr w:type="gramEnd"/>
    </w:p>
    <w:p w:rsidR="00C65397" w:rsidRPr="00D61F5F" w:rsidRDefault="00C65397" w:rsidP="00DE593C">
      <w:pPr>
        <w:ind w:firstLine="567"/>
        <w:jc w:val="center"/>
        <w:rPr>
          <w:rFonts w:ascii="Arial" w:hAnsi="Arial" w:cs="Arial"/>
        </w:rPr>
      </w:pPr>
    </w:p>
    <w:p w:rsidR="009052FD" w:rsidRPr="005D669F"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говорена вредност за набавку и монтажу</w:t>
      </w:r>
      <w:r w:rsidR="00250282">
        <w:rPr>
          <w:rFonts w:ascii="Arial" w:hAnsi="Arial" w:cs="Arial"/>
          <w:lang w:val="sr-Cyrl-CS"/>
        </w:rPr>
        <w:t xml:space="preserve"> електро</w:t>
      </w:r>
      <w:r w:rsidR="009052FD" w:rsidRPr="009052FD">
        <w:rPr>
          <w:rFonts w:ascii="Arial" w:hAnsi="Arial" w:cs="Arial"/>
          <w:lang w:val="sr-Cyrl-CS"/>
        </w:rPr>
        <w:t>материјала износи</w:t>
      </w:r>
      <w:r w:rsidR="00393C7B">
        <w:rPr>
          <w:rFonts w:ascii="Arial" w:hAnsi="Arial" w:cs="Arial"/>
        </w:rPr>
        <w:t xml:space="preserve"> </w:t>
      </w:r>
      <w:r w:rsidR="009052FD" w:rsidRPr="002B2E94">
        <w:rPr>
          <w:rFonts w:ascii="Arial" w:hAnsi="Arial" w:cs="Arial"/>
          <w:b/>
          <w:lang w:val="sr-Cyrl-CS"/>
        </w:rPr>
        <w:t>_____________</w:t>
      </w:r>
      <w:r w:rsidR="00712ED0">
        <w:rPr>
          <w:rFonts w:ascii="Arial" w:hAnsi="Arial" w:cs="Arial"/>
          <w:b/>
          <w:lang w:val="sr-Cyrl-CS"/>
        </w:rPr>
        <w:t xml:space="preserve"> </w:t>
      </w:r>
      <w:r w:rsidR="002B2E94">
        <w:rPr>
          <w:rFonts w:ascii="Arial" w:hAnsi="Arial" w:cs="Arial"/>
          <w:b/>
        </w:rPr>
        <w:t>(</w:t>
      </w:r>
      <w:r w:rsidR="002B2E94">
        <w:rPr>
          <w:rFonts w:ascii="Arial" w:hAnsi="Arial" w:cs="Arial"/>
          <w:b/>
          <w:lang w:val="sr-Cyrl-CS"/>
        </w:rPr>
        <w:t>словима</w:t>
      </w:r>
      <w:r w:rsidR="002B2E94">
        <w:rPr>
          <w:rFonts w:ascii="Arial" w:hAnsi="Arial" w:cs="Arial"/>
          <w:b/>
        </w:rPr>
        <w:t>:</w:t>
      </w:r>
      <w:r w:rsidR="00712ED0">
        <w:rPr>
          <w:rFonts w:ascii="Arial" w:hAnsi="Arial" w:cs="Arial"/>
          <w:b/>
          <w:lang w:val="sr-Cyrl-CS"/>
        </w:rPr>
        <w:t xml:space="preserve"> </w:t>
      </w:r>
      <w:r w:rsidR="002B2E94">
        <w:rPr>
          <w:rFonts w:ascii="Arial" w:hAnsi="Arial" w:cs="Arial"/>
          <w:b/>
        </w:rPr>
        <w:t>_______</w:t>
      </w:r>
      <w:r w:rsidR="00712ED0">
        <w:rPr>
          <w:rFonts w:ascii="Arial" w:hAnsi="Arial" w:cs="Arial"/>
          <w:b/>
          <w:lang w:val="sr-Cyrl-CS"/>
        </w:rPr>
        <w:t>___________________</w:t>
      </w:r>
      <w:r w:rsidR="002B2E94">
        <w:rPr>
          <w:rFonts w:ascii="Arial" w:hAnsi="Arial" w:cs="Arial"/>
          <w:b/>
        </w:rPr>
        <w:t>___)</w:t>
      </w:r>
      <w:r w:rsidR="009052FD" w:rsidRPr="002B2E94">
        <w:rPr>
          <w:rFonts w:ascii="Arial" w:hAnsi="Arial" w:cs="Arial"/>
          <w:b/>
          <w:lang w:val="sr-Cyrl-CS"/>
        </w:rPr>
        <w:t xml:space="preserve"> динара без ПДВ-а односно __________</w:t>
      </w:r>
      <w:r w:rsidR="00712ED0">
        <w:rPr>
          <w:rFonts w:ascii="Arial" w:hAnsi="Arial" w:cs="Arial"/>
          <w:b/>
          <w:lang w:val="sr-Cyrl-CS"/>
        </w:rPr>
        <w:t>___</w:t>
      </w:r>
      <w:r w:rsidR="009052FD" w:rsidRPr="002B2E94">
        <w:rPr>
          <w:rFonts w:ascii="Arial" w:hAnsi="Arial" w:cs="Arial"/>
          <w:b/>
          <w:lang w:val="sr-Cyrl-CS"/>
        </w:rPr>
        <w:t xml:space="preserve">______ </w:t>
      </w:r>
      <w:r w:rsidR="00712ED0">
        <w:rPr>
          <w:rFonts w:ascii="Arial" w:hAnsi="Arial" w:cs="Arial"/>
          <w:b/>
        </w:rPr>
        <w:t>(</w:t>
      </w:r>
      <w:r w:rsidR="00712ED0">
        <w:rPr>
          <w:rFonts w:ascii="Arial" w:hAnsi="Arial" w:cs="Arial"/>
          <w:b/>
          <w:lang w:val="sr-Cyrl-CS"/>
        </w:rPr>
        <w:t>словима</w:t>
      </w:r>
      <w:r w:rsidR="00712ED0">
        <w:rPr>
          <w:rFonts w:ascii="Arial" w:hAnsi="Arial" w:cs="Arial"/>
          <w:b/>
        </w:rPr>
        <w:t>:</w:t>
      </w:r>
      <w:r w:rsidR="00712ED0">
        <w:rPr>
          <w:rFonts w:ascii="Arial" w:hAnsi="Arial" w:cs="Arial"/>
          <w:b/>
          <w:lang w:val="sr-Cyrl-CS"/>
        </w:rPr>
        <w:t xml:space="preserve"> </w:t>
      </w:r>
      <w:r w:rsidR="00712ED0">
        <w:rPr>
          <w:rFonts w:ascii="Arial" w:hAnsi="Arial" w:cs="Arial"/>
          <w:b/>
        </w:rPr>
        <w:t>_______</w:t>
      </w:r>
      <w:r w:rsidR="00712ED0">
        <w:rPr>
          <w:rFonts w:ascii="Arial" w:hAnsi="Arial" w:cs="Arial"/>
          <w:b/>
          <w:lang w:val="sr-Cyrl-CS"/>
        </w:rPr>
        <w:t>___________________</w:t>
      </w:r>
      <w:r w:rsidR="00712ED0">
        <w:rPr>
          <w:rFonts w:ascii="Arial" w:hAnsi="Arial" w:cs="Arial"/>
          <w:b/>
        </w:rPr>
        <w:t>___)</w:t>
      </w:r>
      <w:r w:rsidR="00712ED0" w:rsidRPr="002B2E94">
        <w:rPr>
          <w:rFonts w:ascii="Arial" w:hAnsi="Arial" w:cs="Arial"/>
          <w:b/>
          <w:lang w:val="sr-Cyrl-CS"/>
        </w:rPr>
        <w:t xml:space="preserve"> </w:t>
      </w:r>
      <w:r w:rsidR="002E2C97">
        <w:rPr>
          <w:rFonts w:ascii="Arial" w:hAnsi="Arial" w:cs="Arial"/>
          <w:b/>
          <w:lang w:val="sr-Cyrl-CS"/>
        </w:rPr>
        <w:t xml:space="preserve">динара </w:t>
      </w:r>
      <w:r w:rsidR="009052FD" w:rsidRPr="002B2E94">
        <w:rPr>
          <w:rFonts w:ascii="Arial" w:hAnsi="Arial" w:cs="Arial"/>
          <w:b/>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9052FD">
        <w:rPr>
          <w:rFonts w:ascii="Arial" w:hAnsi="Arial" w:cs="Arial"/>
          <w:b/>
          <w:lang w:val="sr-Cyrl-CS"/>
        </w:rPr>
        <w:t xml:space="preserve"> </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 xml:space="preserve">плаћати по </w:t>
      </w:r>
      <w:r w:rsidR="00393C7B">
        <w:rPr>
          <w:rFonts w:ascii="Arial" w:hAnsi="Arial" w:cs="Arial"/>
          <w:lang/>
        </w:rPr>
        <w:t xml:space="preserve">јединичним </w:t>
      </w:r>
      <w:r w:rsidR="009052FD" w:rsidRPr="00676ABB">
        <w:rPr>
          <w:rFonts w:ascii="Arial" w:hAnsi="Arial" w:cs="Arial"/>
        </w:rPr>
        <w:lastRenderedPageBreak/>
        <w:t xml:space="preserve">ценама </w:t>
      </w:r>
      <w:r w:rsidR="00B61210">
        <w:rPr>
          <w:rFonts w:ascii="Arial" w:hAnsi="Arial" w:cs="Arial"/>
          <w:lang w:val="sr-Cyrl-CS"/>
        </w:rPr>
        <w:t>садржаним у техничкој спецификацији.</w:t>
      </w:r>
      <w:r w:rsidR="009052FD" w:rsidRPr="00676ABB">
        <w:rPr>
          <w:rFonts w:ascii="Arial" w:hAnsi="Arial" w:cs="Arial"/>
        </w:rPr>
        <w:cr/>
      </w:r>
      <w:r w:rsidR="00393C7B">
        <w:rPr>
          <w:rFonts w:ascii="Arial" w:hAnsi="Arial" w:cs="Arial"/>
          <w:lang/>
        </w:rPr>
        <w:tab/>
      </w:r>
      <w:proofErr w:type="gramStart"/>
      <w:r w:rsidR="009052FD"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9052FD" w:rsidRPr="005D669F">
        <w:rPr>
          <w:rFonts w:ascii="Arial" w:hAnsi="Arial" w:cs="Arial"/>
          <w:lang w:val="sr-Cyrl-CS"/>
        </w:rPr>
        <w:t>.</w:t>
      </w:r>
      <w:proofErr w:type="gramEnd"/>
      <w:r w:rsidR="009052FD" w:rsidRPr="005D669F">
        <w:rPr>
          <w:rFonts w:ascii="Arial" w:hAnsi="Arial" w:cs="Arial"/>
        </w:rPr>
        <w:t xml:space="preserve"> </w:t>
      </w:r>
    </w:p>
    <w:p w:rsidR="005D669F" w:rsidRDefault="005D669F" w:rsidP="00DE593C">
      <w:pPr>
        <w:ind w:firstLine="567"/>
        <w:jc w:val="center"/>
        <w:rPr>
          <w:rFonts w:ascii="Arial" w:hAnsi="Arial" w:cs="Arial"/>
          <w:b/>
          <w:lang w:val="sr-Cyrl-CS"/>
        </w:rPr>
      </w:pPr>
    </w:p>
    <w:p w:rsidR="00C65397" w:rsidRPr="00D61F5F" w:rsidRDefault="00C65397" w:rsidP="00DE593C">
      <w:pPr>
        <w:ind w:firstLine="567"/>
        <w:jc w:val="center"/>
        <w:rPr>
          <w:rFonts w:ascii="Arial" w:hAnsi="Arial" w:cs="Arial"/>
          <w:b/>
        </w:rPr>
      </w:pPr>
      <w:proofErr w:type="gramStart"/>
      <w:r w:rsidRPr="00D61F5F">
        <w:rPr>
          <w:rFonts w:ascii="Arial" w:hAnsi="Arial" w:cs="Arial"/>
          <w:b/>
        </w:rPr>
        <w:t>Члан 3.</w:t>
      </w:r>
      <w:proofErr w:type="gramEnd"/>
    </w:p>
    <w:p w:rsidR="00C65397" w:rsidRPr="00C65397" w:rsidRDefault="00C65397" w:rsidP="00DE593C">
      <w:pPr>
        <w:ind w:firstLine="567"/>
        <w:jc w:val="center"/>
        <w:rPr>
          <w:rFonts w:ascii="Arial" w:hAnsi="Arial" w:cs="Arial"/>
          <w:bCs/>
          <w:iCs/>
        </w:rPr>
      </w:pPr>
    </w:p>
    <w:p w:rsidR="00616F27" w:rsidRDefault="00393C7B" w:rsidP="00393C7B">
      <w:pPr>
        <w:pStyle w:val="Default"/>
        <w:ind w:firstLine="720"/>
        <w:jc w:val="both"/>
        <w:rPr>
          <w:lang w:val="sr-Cyrl-CS"/>
        </w:rPr>
      </w:pPr>
      <w:r>
        <w:rPr>
          <w:lang w:val="sr-Cyrl-CS"/>
        </w:rPr>
        <w:t>Испоручилац</w:t>
      </w:r>
      <w:r w:rsidR="009052FD">
        <w:t xml:space="preserve"> се обавезује да </w:t>
      </w:r>
      <w:r w:rsidR="009052FD">
        <w:rPr>
          <w:lang w:val="sr-Cyrl-CS"/>
        </w:rPr>
        <w:t>Наручиоцу</w:t>
      </w:r>
      <w:r w:rsidR="009052FD">
        <w:t xml:space="preserve"> </w:t>
      </w:r>
      <w:r w:rsidR="009052FD" w:rsidRPr="00676ABB">
        <w:t>исп</w:t>
      </w:r>
      <w:r w:rsidR="009052FD">
        <w:t>оручује добра</w:t>
      </w:r>
      <w:r w:rsidR="009052FD">
        <w:rPr>
          <w:lang w:val="sr-Cyrl-CS"/>
        </w:rPr>
        <w:t xml:space="preserve"> – електроматеријал </w:t>
      </w:r>
      <w:r>
        <w:rPr>
          <w:lang w:val="sr-Cyrl-CS"/>
        </w:rPr>
        <w:t>за ремонт јавне расвете на територији општине Баточина</w:t>
      </w:r>
      <w:r w:rsidR="009052FD">
        <w:rPr>
          <w:lang w:val="sr-Cyrl-CS"/>
        </w:rPr>
        <w:t xml:space="preserve">, </w:t>
      </w:r>
      <w:r>
        <w:rPr>
          <w:lang w:val="sr-Cyrl-CS"/>
        </w:rPr>
        <w:t>према спецификацији,</w:t>
      </w:r>
      <w:r w:rsidR="009052FD">
        <w:rPr>
          <w:lang w:val="sr-Cyrl-CS"/>
        </w:rPr>
        <w:t xml:space="preserve"> која је</w:t>
      </w:r>
      <w:r>
        <w:rPr>
          <w:lang w:val="sr-Cyrl-CS"/>
        </w:rPr>
        <w:t xml:space="preserve"> саставни део овог уговора, </w:t>
      </w:r>
      <w:r w:rsidR="009052FD">
        <w:t>допремањем својим доставним возил</w:t>
      </w:r>
      <w:r w:rsidR="009052FD">
        <w:rPr>
          <w:lang w:val="sr-Cyrl-CS"/>
        </w:rPr>
        <w:t xml:space="preserve">ом на </w:t>
      </w:r>
      <w:r w:rsidR="00616F27">
        <w:rPr>
          <w:iCs/>
          <w:lang w:val="sr-Cyrl-CS"/>
        </w:rPr>
        <w:t>локацију где</w:t>
      </w:r>
      <w:r w:rsidR="009052FD">
        <w:rPr>
          <w:iCs/>
          <w:lang w:val="sr-Cyrl-CS"/>
        </w:rPr>
        <w:t xml:space="preserve"> је потребно извршити монтажу електроматеријала</w:t>
      </w:r>
      <w:r w:rsidR="009052FD">
        <w:rPr>
          <w:lang w:val="sr-Cyrl-CS"/>
        </w:rPr>
        <w:t>,</w:t>
      </w:r>
      <w:r w:rsidR="009052FD" w:rsidRPr="00676ABB">
        <w:t xml:space="preserve"> </w:t>
      </w:r>
      <w:r w:rsidR="009052FD" w:rsidRPr="00F5774C">
        <w:rPr>
          <w:b/>
        </w:rPr>
        <w:t>сукцесивно</w:t>
      </w:r>
      <w:r w:rsidR="00616F27">
        <w:rPr>
          <w:b/>
          <w:lang w:val="sr-Cyrl-CS"/>
        </w:rPr>
        <w:t>,</w:t>
      </w:r>
      <w:r w:rsidR="009052FD">
        <w:t xml:space="preserve"> на основу </w:t>
      </w:r>
      <w:r>
        <w:rPr>
          <w:lang w:val="sr-Cyrl-CS"/>
        </w:rPr>
        <w:t xml:space="preserve">писаних налога/требовања </w:t>
      </w:r>
      <w:r w:rsidR="009052FD">
        <w:t xml:space="preserve">од стране </w:t>
      </w:r>
      <w:r w:rsidR="005D669F">
        <w:rPr>
          <w:lang w:val="sr-Cyrl-CS"/>
        </w:rPr>
        <w:t>Наручиоца</w:t>
      </w:r>
      <w:r w:rsidR="009052FD">
        <w:t>,</w:t>
      </w:r>
      <w:r w:rsidR="009052FD" w:rsidRPr="00676ABB">
        <w:t xml:space="preserve"> у т</w:t>
      </w:r>
      <w:r w:rsidR="009052FD">
        <w:t>оку периода важењ</w:t>
      </w:r>
      <w:r w:rsidR="00616F27">
        <w:t>а овог уговор</w:t>
      </w:r>
      <w:r w:rsidR="00616F27">
        <w:rPr>
          <w:lang w:val="sr-Cyrl-CS"/>
        </w:rPr>
        <w:t>.</w:t>
      </w:r>
    </w:p>
    <w:p w:rsidR="00393C7B" w:rsidRPr="00393C7B" w:rsidRDefault="00393C7B" w:rsidP="00393C7B">
      <w:pPr>
        <w:pStyle w:val="Default"/>
        <w:ind w:firstLine="720"/>
        <w:jc w:val="both"/>
        <w:rPr>
          <w:lang/>
        </w:rPr>
      </w:pPr>
      <w:r w:rsidRPr="00815E97">
        <w:rPr>
          <w:color w:val="auto"/>
        </w:rPr>
        <w:t xml:space="preserve">Количине наведене у </w:t>
      </w:r>
      <w:r>
        <w:rPr>
          <w:color w:val="auto"/>
          <w:lang/>
        </w:rPr>
        <w:t>спецификацији</w:t>
      </w:r>
      <w:r w:rsidRPr="00815E97">
        <w:rPr>
          <w:color w:val="auto"/>
        </w:rPr>
        <w:t xml:space="preserve"> су планиране у оријентационом износу. Наручилац задржава право да набави већу или мању количину од планиране као и да одустане од дела набавке у</w:t>
      </w:r>
      <w:r>
        <w:rPr>
          <w:color w:val="auto"/>
        </w:rPr>
        <w:t>з писано обавештење Испоручиоцу</w:t>
      </w:r>
      <w:r>
        <w:rPr>
          <w:color w:val="auto"/>
          <w:lang w:val="sr-Cyrl-CS"/>
        </w:rPr>
        <w:t>. Вишкови испоручене количине не смеју бити већи</w:t>
      </w:r>
      <w:r w:rsidRPr="00815E97">
        <w:rPr>
          <w:color w:val="auto"/>
        </w:rPr>
        <w:t xml:space="preserve"> </w:t>
      </w:r>
      <w:r>
        <w:rPr>
          <w:color w:val="auto"/>
          <w:lang w:val="sr-Cyrl-CS"/>
        </w:rPr>
        <w:t>од 10% у односу на уговорену количину.</w:t>
      </w:r>
    </w:p>
    <w:p w:rsidR="00393C7B" w:rsidRPr="00393C7B" w:rsidRDefault="00393C7B" w:rsidP="00393C7B">
      <w:pPr>
        <w:pStyle w:val="Default"/>
        <w:ind w:firstLine="720"/>
        <w:jc w:val="both"/>
        <w:rPr>
          <w:color w:val="auto"/>
          <w:lang/>
        </w:rPr>
      </w:pPr>
      <w:r w:rsidRPr="00815E97">
        <w:rPr>
          <w:color w:val="auto"/>
        </w:rPr>
        <w:t xml:space="preserve">Укупна вредност набавке из члана 1. овог уговора утврдиће се применом јединичних цена из усвојене понуде </w:t>
      </w:r>
      <w:r>
        <w:rPr>
          <w:color w:val="auto"/>
          <w:lang/>
        </w:rPr>
        <w:t>испоручиоца</w:t>
      </w:r>
      <w:r w:rsidRPr="00815E97">
        <w:rPr>
          <w:color w:val="auto"/>
        </w:rPr>
        <w:t xml:space="preserve">, на основу стварно испоручене количине. </w:t>
      </w:r>
    </w:p>
    <w:p w:rsidR="009052FD" w:rsidRDefault="009052FD" w:rsidP="00712ED0">
      <w:pPr>
        <w:ind w:firstLine="708"/>
        <w:jc w:val="both"/>
        <w:rPr>
          <w:rFonts w:ascii="Arial" w:hAnsi="Arial" w:cs="Arial"/>
          <w:lang w:val="sr-Cyrl-CS"/>
        </w:rPr>
      </w:pPr>
      <w:proofErr w:type="gramStart"/>
      <w:r>
        <w:rPr>
          <w:rFonts w:ascii="Arial" w:hAnsi="Arial" w:cs="Arial"/>
        </w:rPr>
        <w:t xml:space="preserve">Рок испоруке </w:t>
      </w:r>
      <w:r w:rsidR="00393C7B">
        <w:rPr>
          <w:rFonts w:ascii="Arial" w:hAnsi="Arial" w:cs="Arial"/>
          <w:lang/>
        </w:rPr>
        <w:t xml:space="preserve">и монтаже </w:t>
      </w:r>
      <w:r>
        <w:rPr>
          <w:rFonts w:ascii="Arial" w:hAnsi="Arial" w:cs="Arial"/>
        </w:rPr>
        <w:t xml:space="preserve">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sidR="00B61210">
        <w:rPr>
          <w:rFonts w:ascii="Arial" w:hAnsi="Arial" w:cs="Arial"/>
          <w:lang w:val="sr-Cyrl-CS"/>
        </w:rPr>
        <w:t>налога</w:t>
      </w:r>
      <w:r>
        <w:rPr>
          <w:rFonts w:ascii="Arial" w:hAnsi="Arial" w:cs="Arial"/>
        </w:rPr>
        <w:t xml:space="preserve"> од стране </w:t>
      </w:r>
      <w:r w:rsidR="005D669F">
        <w:rPr>
          <w:rFonts w:ascii="Arial" w:hAnsi="Arial" w:cs="Arial"/>
          <w:lang w:val="sr-Cyrl-CS"/>
        </w:rPr>
        <w:t>Наручиоца</w:t>
      </w:r>
      <w:r>
        <w:rPr>
          <w:rFonts w:ascii="Arial" w:hAnsi="Arial" w:cs="Arial"/>
        </w:rPr>
        <w:t>.</w:t>
      </w:r>
      <w:proofErr w:type="gramEnd"/>
    </w:p>
    <w:p w:rsidR="00DF3F47" w:rsidRPr="00B61210" w:rsidRDefault="00DF3F47" w:rsidP="00B61210">
      <w:pPr>
        <w:jc w:val="both"/>
        <w:rPr>
          <w:rFonts w:ascii="Arial" w:hAnsi="Arial" w:cs="Arial"/>
          <w:lang w:val="sr-Cyrl-CS"/>
        </w:rPr>
      </w:pPr>
    </w:p>
    <w:p w:rsidR="00C65397" w:rsidRPr="006A7FB3" w:rsidRDefault="00C65397" w:rsidP="00DE593C">
      <w:pPr>
        <w:ind w:firstLine="567"/>
        <w:jc w:val="center"/>
        <w:rPr>
          <w:rFonts w:ascii="Arial" w:hAnsi="Arial" w:cs="Arial"/>
          <w:b/>
        </w:rPr>
      </w:pPr>
      <w:proofErr w:type="gramStart"/>
      <w:r w:rsidRPr="006A7FB3">
        <w:rPr>
          <w:rFonts w:ascii="Arial" w:hAnsi="Arial" w:cs="Arial"/>
          <w:b/>
        </w:rPr>
        <w:t>Члан 4.</w:t>
      </w:r>
      <w:proofErr w:type="gramEnd"/>
    </w:p>
    <w:p w:rsidR="00C65397" w:rsidRPr="00C65397" w:rsidRDefault="00C65397" w:rsidP="00DE593C">
      <w:pPr>
        <w:ind w:firstLine="567"/>
        <w:jc w:val="center"/>
        <w:rPr>
          <w:rFonts w:ascii="Arial" w:hAnsi="Arial" w:cs="Arial"/>
        </w:rPr>
      </w:pPr>
    </w:p>
    <w:p w:rsidR="00F22AF4" w:rsidRDefault="005D669F" w:rsidP="00393C7B">
      <w:pPr>
        <w:ind w:firstLine="708"/>
        <w:jc w:val="both"/>
        <w:rPr>
          <w:rFonts w:ascii="Arial" w:hAnsi="Arial" w:cs="Arial"/>
          <w:bCs/>
          <w:iCs/>
          <w:lang/>
        </w:rPr>
      </w:pPr>
      <w:proofErr w:type="gramStart"/>
      <w:r>
        <w:rPr>
          <w:rFonts w:ascii="Arial" w:hAnsi="Arial" w:cs="Arial"/>
          <w:bCs/>
          <w:iCs/>
        </w:rPr>
        <w:t>Плаћање се врши</w:t>
      </w:r>
      <w:r w:rsidR="00F22AF4">
        <w:rPr>
          <w:rFonts w:ascii="Arial" w:hAnsi="Arial" w:cs="Arial"/>
          <w:bCs/>
          <w:iCs/>
          <w:lang/>
        </w:rPr>
        <w:t xml:space="preserve"> </w:t>
      </w:r>
      <w:r w:rsidR="00F22AF4">
        <w:rPr>
          <w:rFonts w:ascii="Arial" w:hAnsi="Arial" w:cs="Arial"/>
          <w:bCs/>
          <w:iCs/>
          <w:lang w:val="sr-Cyrl-CS"/>
        </w:rPr>
        <w:t>у року од 45 дана од дана регистровања</w:t>
      </w:r>
      <w:r w:rsidR="00F22AF4">
        <w:rPr>
          <w:rFonts w:ascii="Arial" w:hAnsi="Arial" w:cs="Arial"/>
          <w:bCs/>
          <w:iCs/>
        </w:rPr>
        <w:t xml:space="preserve"> </w:t>
      </w:r>
      <w:r w:rsidR="00F22AF4">
        <w:rPr>
          <w:rFonts w:ascii="Arial" w:hAnsi="Arial" w:cs="Arial"/>
          <w:bCs/>
          <w:iCs/>
          <w:lang/>
        </w:rPr>
        <w:t>фактуре о испорученом материјалу.</w:t>
      </w:r>
      <w:proofErr w:type="gramEnd"/>
      <w:r w:rsidR="00F22AF4">
        <w:rPr>
          <w:rFonts w:ascii="Arial" w:hAnsi="Arial" w:cs="Arial"/>
          <w:bCs/>
          <w:iCs/>
          <w:lang/>
        </w:rPr>
        <w:t xml:space="preserve"> Фактура, поред спецификације, мора да садржи радне листе, са назначеним локацијама где је предметна услуга извршена.</w:t>
      </w:r>
    </w:p>
    <w:p w:rsidR="005D669F" w:rsidRDefault="005D669F" w:rsidP="00393C7B">
      <w:pPr>
        <w:ind w:firstLine="708"/>
        <w:jc w:val="both"/>
        <w:rPr>
          <w:rFonts w:ascii="Arial" w:hAnsi="Arial" w:cs="Arial"/>
          <w:iCs/>
          <w:lang w:val="sr-Cyrl-CS"/>
        </w:rPr>
      </w:pPr>
      <w:proofErr w:type="gramStart"/>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Испоручиоца,</w:t>
      </w:r>
      <w:r w:rsidR="00FF6298">
        <w:rPr>
          <w:rFonts w:ascii="Arial" w:hAnsi="Arial" w:cs="Arial"/>
          <w:iCs/>
          <w:lang/>
        </w:rPr>
        <w:t xml:space="preserve"> број </w:t>
      </w:r>
      <w:r>
        <w:rPr>
          <w:rFonts w:ascii="Arial" w:hAnsi="Arial" w:cs="Arial"/>
          <w:iCs/>
        </w:rPr>
        <w:t>______</w:t>
      </w:r>
      <w:r w:rsidR="00FF6298">
        <w:rPr>
          <w:rFonts w:ascii="Arial" w:hAnsi="Arial" w:cs="Arial"/>
          <w:iCs/>
          <w:lang/>
        </w:rPr>
        <w:t>_____________</w:t>
      </w:r>
      <w:r>
        <w:rPr>
          <w:rFonts w:ascii="Arial" w:hAnsi="Arial" w:cs="Arial"/>
          <w:iCs/>
        </w:rPr>
        <w:t>_____</w:t>
      </w:r>
      <w:r w:rsidR="00B61210">
        <w:rPr>
          <w:rFonts w:ascii="Arial" w:hAnsi="Arial" w:cs="Arial"/>
          <w:iCs/>
          <w:lang w:val="sr-Cyrl-CS"/>
        </w:rPr>
        <w:t xml:space="preserve"> </w:t>
      </w:r>
      <w:r w:rsidR="00FF6298">
        <w:rPr>
          <w:rFonts w:ascii="Arial" w:hAnsi="Arial" w:cs="Arial"/>
          <w:iCs/>
          <w:lang w:val="sr-Cyrl-CS"/>
        </w:rPr>
        <w:t>код _________________ банке.</w:t>
      </w:r>
      <w:proofErr w:type="gramEnd"/>
    </w:p>
    <w:p w:rsidR="005D669F" w:rsidRPr="005D669F" w:rsidRDefault="005D669F" w:rsidP="00DE593C">
      <w:pPr>
        <w:ind w:firstLine="567"/>
        <w:jc w:val="both"/>
        <w:rPr>
          <w:rFonts w:ascii="Arial" w:hAnsi="Arial" w:cs="Arial"/>
          <w:lang w:val="sr-Cyrl-CS"/>
        </w:rPr>
      </w:pPr>
    </w:p>
    <w:p w:rsidR="005D669F" w:rsidRDefault="005D669F" w:rsidP="00DE593C">
      <w:pPr>
        <w:ind w:firstLine="567"/>
        <w:jc w:val="center"/>
        <w:rPr>
          <w:rFonts w:ascii="Arial" w:hAnsi="Arial" w:cs="Arial"/>
          <w:b/>
          <w:lang w:val="sr-Cyrl-CS"/>
        </w:rPr>
      </w:pPr>
      <w:r>
        <w:rPr>
          <w:rFonts w:ascii="Arial" w:hAnsi="Arial" w:cs="Arial"/>
          <w:b/>
          <w:lang w:val="sr-Cyrl-CS"/>
        </w:rPr>
        <w:t>Члан 5.</w:t>
      </w:r>
    </w:p>
    <w:p w:rsidR="005D669F" w:rsidRDefault="005D669F" w:rsidP="00DE593C">
      <w:pPr>
        <w:ind w:firstLine="567"/>
        <w:jc w:val="center"/>
        <w:rPr>
          <w:rFonts w:ascii="Arial" w:hAnsi="Arial" w:cs="Arial"/>
          <w:b/>
          <w:lang w:val="sr-Cyrl-CS"/>
        </w:rPr>
      </w:pPr>
    </w:p>
    <w:p w:rsidR="005D669F" w:rsidRPr="005D669F" w:rsidRDefault="00FF6298" w:rsidP="00FF6298">
      <w:pPr>
        <w:ind w:firstLine="708"/>
        <w:rPr>
          <w:rFonts w:ascii="Arial" w:hAnsi="Arial" w:cs="Arial"/>
          <w:b/>
          <w:lang w:val="sr-Cyrl-CS"/>
        </w:rPr>
      </w:pPr>
      <w:r>
        <w:rPr>
          <w:rFonts w:ascii="Arial" w:hAnsi="Arial" w:cs="Arial"/>
          <w:lang w:val="sr-Cyrl-CS"/>
        </w:rPr>
        <w:t xml:space="preserve">Испоручилац </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5D669F">
        <w:rPr>
          <w:rFonts w:ascii="Arial" w:hAnsi="Arial" w:cs="Arial"/>
        </w:rPr>
        <w:t>.</w:t>
      </w:r>
      <w:r w:rsidR="005D669F" w:rsidRPr="00676ABB">
        <w:rPr>
          <w:rFonts w:ascii="Arial" w:hAnsi="Arial" w:cs="Arial"/>
        </w:rPr>
        <w:cr/>
      </w:r>
    </w:p>
    <w:p w:rsidR="00C65397" w:rsidRDefault="00250282" w:rsidP="00DE593C">
      <w:pPr>
        <w:ind w:firstLine="567"/>
        <w:jc w:val="center"/>
        <w:rPr>
          <w:rFonts w:ascii="Arial" w:eastAsia="Times New Roman" w:hAnsi="Arial" w:cs="Arial"/>
          <w:b/>
          <w:lang w:val="sr-Cyrl-CS"/>
        </w:rPr>
      </w:pPr>
      <w:r>
        <w:rPr>
          <w:rFonts w:ascii="Arial" w:eastAsia="Times New Roman" w:hAnsi="Arial" w:cs="Arial"/>
          <w:b/>
          <w:lang w:val="sr-Cyrl-CS"/>
        </w:rPr>
        <w:t>Члан 6.</w:t>
      </w:r>
    </w:p>
    <w:p w:rsidR="00250282" w:rsidRDefault="00250282" w:rsidP="00DE593C">
      <w:pPr>
        <w:ind w:firstLine="567"/>
        <w:jc w:val="center"/>
        <w:rPr>
          <w:rFonts w:ascii="Arial" w:eastAsia="Times New Roman" w:hAnsi="Arial" w:cs="Arial"/>
          <w:b/>
          <w:lang w:val="sr-Cyrl-CS"/>
        </w:rPr>
      </w:pPr>
    </w:p>
    <w:p w:rsidR="00250282" w:rsidRPr="00AC65DB" w:rsidRDefault="00C80AF9" w:rsidP="00AC65DB">
      <w:pPr>
        <w:ind w:firstLine="708"/>
        <w:jc w:val="both"/>
        <w:rPr>
          <w:rFonts w:ascii="Arial" w:hAnsi="Arial" w:cs="Arial"/>
          <w:lang/>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616F27">
        <w:rPr>
          <w:rFonts w:ascii="Arial" w:hAnsi="Arial" w:cs="Arial"/>
          <w:lang w:val="sr-Cyrl-CS"/>
        </w:rPr>
        <w:t>, а</w:t>
      </w:r>
      <w:r w:rsidR="00250282">
        <w:rPr>
          <w:rFonts w:ascii="Arial" w:hAnsi="Arial" w:cs="Arial"/>
        </w:rPr>
        <w:t xml:space="preserve"> </w:t>
      </w:r>
      <w:r w:rsidR="00250282" w:rsidRPr="00676ABB">
        <w:rPr>
          <w:rFonts w:ascii="Arial" w:hAnsi="Arial" w:cs="Arial"/>
        </w:rPr>
        <w:t>у року од 24 часа од сазнања за недостатак.</w:t>
      </w:r>
      <w:r w:rsidR="00250282" w:rsidRPr="00676ABB">
        <w:rPr>
          <w:rFonts w:ascii="Arial" w:hAnsi="Arial" w:cs="Arial"/>
        </w:rPr>
        <w:cr/>
      </w:r>
      <w:r w:rsidR="00AC65DB">
        <w:rPr>
          <w:rFonts w:ascii="Arial" w:hAnsi="Arial" w:cs="Arial"/>
          <w:lang/>
        </w:rPr>
        <w:tab/>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AC65DB">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250282" w:rsidRDefault="00250282" w:rsidP="00AC65DB">
      <w:pPr>
        <w:ind w:firstLine="708"/>
        <w:jc w:val="both"/>
        <w:rPr>
          <w:rFonts w:ascii="Arial" w:hAnsi="Arial" w:cs="Arial"/>
          <w:lang w:val="sr-Cyrl-CS"/>
        </w:rPr>
      </w:pPr>
      <w:proofErr w:type="gramStart"/>
      <w:r w:rsidRPr="00676ABB">
        <w:rPr>
          <w:rFonts w:ascii="Arial" w:hAnsi="Arial" w:cs="Arial"/>
        </w:rPr>
        <w:t xml:space="preserve">У случају приговора на количину робе, </w:t>
      </w:r>
      <w:r w:rsidR="00C80AF9">
        <w:rPr>
          <w:rFonts w:ascii="Arial" w:hAnsi="Arial" w:cs="Arial"/>
          <w:lang w:val="sr-Cyrl-CS"/>
        </w:rPr>
        <w:t>Наручилац</w:t>
      </w:r>
      <w:r w:rsidRPr="00676ABB">
        <w:rPr>
          <w:rFonts w:ascii="Arial" w:hAnsi="Arial" w:cs="Arial"/>
        </w:rPr>
        <w:t xml:space="preserve"> одмах обавештава </w:t>
      </w:r>
      <w:r w:rsidR="00AC65DB">
        <w:rPr>
          <w:rFonts w:ascii="Arial" w:hAnsi="Arial" w:cs="Arial"/>
          <w:lang w:val="sr-Cyrl-CS"/>
        </w:rPr>
        <w:t>Испоручиоца</w:t>
      </w:r>
      <w:r w:rsidRPr="00676ABB">
        <w:rPr>
          <w:rFonts w:ascii="Arial" w:hAnsi="Arial" w:cs="Arial"/>
        </w:rPr>
        <w:t>,</w:t>
      </w:r>
      <w:r>
        <w:rPr>
          <w:rFonts w:ascii="Arial" w:hAnsi="Arial" w:cs="Arial"/>
        </w:rPr>
        <w:t xml:space="preserve"> који је дужан да упути </w:t>
      </w:r>
      <w:r w:rsidRPr="00676ABB">
        <w:rPr>
          <w:rFonts w:ascii="Arial" w:hAnsi="Arial" w:cs="Arial"/>
        </w:rPr>
        <w:t>стручно лице које ће на лицу места утврдити чињенично стање и о томе сачинити заједнички записник.</w:t>
      </w:r>
      <w:proofErr w:type="gramEnd"/>
      <w:r w:rsidRPr="00676ABB">
        <w:rPr>
          <w:rFonts w:ascii="Arial" w:hAnsi="Arial" w:cs="Arial"/>
        </w:rPr>
        <w:cr/>
      </w:r>
    </w:p>
    <w:p w:rsidR="00250282" w:rsidRDefault="00250282" w:rsidP="00DE593C">
      <w:pPr>
        <w:ind w:firstLine="567"/>
        <w:rPr>
          <w:rFonts w:ascii="Arial" w:eastAsia="Times New Roman" w:hAnsi="Arial" w:cs="Arial"/>
          <w:b/>
          <w:lang w:val="sr-Cyrl-CS"/>
        </w:rPr>
      </w:pPr>
    </w:p>
    <w:p w:rsidR="00616F27" w:rsidRPr="00250282" w:rsidRDefault="00616F27" w:rsidP="00DE593C">
      <w:pPr>
        <w:ind w:firstLine="567"/>
        <w:rPr>
          <w:rFonts w:ascii="Arial" w:eastAsia="Times New Roman" w:hAnsi="Arial" w:cs="Arial"/>
          <w:b/>
          <w:lang w:val="sr-Cyrl-CS"/>
        </w:rPr>
      </w:pPr>
    </w:p>
    <w:p w:rsidR="00C65397" w:rsidRDefault="00DE593C" w:rsidP="002F28CA">
      <w:pPr>
        <w:autoSpaceDE w:val="0"/>
        <w:jc w:val="center"/>
        <w:rPr>
          <w:rFonts w:ascii="Arial" w:eastAsia="Times New Roman" w:hAnsi="Arial" w:cs="Arial"/>
          <w:b/>
          <w:lang w:val="sr-Cyrl-CS"/>
        </w:rPr>
      </w:pPr>
      <w:proofErr w:type="gramStart"/>
      <w:r>
        <w:rPr>
          <w:rFonts w:ascii="Arial" w:eastAsia="Times New Roman" w:hAnsi="Arial" w:cs="Arial"/>
          <w:b/>
        </w:rPr>
        <w:lastRenderedPageBreak/>
        <w:t xml:space="preserve">Члан </w:t>
      </w:r>
      <w:r>
        <w:rPr>
          <w:rFonts w:ascii="Arial" w:eastAsia="Times New Roman" w:hAnsi="Arial" w:cs="Arial"/>
          <w:b/>
          <w:lang w:val="sr-Cyrl-CS"/>
        </w:rPr>
        <w:t>7</w:t>
      </w:r>
      <w:r w:rsidR="00C65397" w:rsidRPr="006A7FB3">
        <w:rPr>
          <w:rFonts w:ascii="Arial" w:eastAsia="Times New Roman" w:hAnsi="Arial" w:cs="Arial"/>
          <w:b/>
        </w:rPr>
        <w:t>.</w:t>
      </w:r>
      <w:proofErr w:type="gramEnd"/>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697B15" w:rsidRPr="00AC65DB" w:rsidRDefault="00DE593C" w:rsidP="00AC65DB">
      <w:pPr>
        <w:ind w:firstLine="567"/>
        <w:jc w:val="both"/>
        <w:rPr>
          <w:rFonts w:ascii="Arial" w:hAnsi="Arial" w:cs="Arial"/>
          <w:lang/>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организација и других догађаја,</w:t>
      </w:r>
      <w:r w:rsidR="002F28CA">
        <w:rPr>
          <w:rFonts w:ascii="Arial" w:hAnsi="Arial" w:cs="Arial"/>
          <w:lang/>
        </w:rPr>
        <w:t xml:space="preserve">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r>
      <w:proofErr w:type="gramStart"/>
      <w:r w:rsidRPr="00676ABB">
        <w:rPr>
          <w:rFonts w:ascii="Arial" w:hAnsi="Arial" w:cs="Arial"/>
        </w:rPr>
        <w:t>стране</w:t>
      </w:r>
      <w:proofErr w:type="gramEnd"/>
      <w:r w:rsidRPr="00676ABB">
        <w:rPr>
          <w:rFonts w:ascii="Arial" w:hAnsi="Arial" w:cs="Arial"/>
        </w:rPr>
        <w:t xml:space="preserve"> да изврше уговорне обавезе.</w:t>
      </w:r>
      <w:r w:rsidRPr="00676ABB">
        <w:rPr>
          <w:rFonts w:ascii="Arial" w:hAnsi="Arial" w:cs="Arial"/>
        </w:rPr>
        <w:cr/>
      </w:r>
      <w:r w:rsidR="00AC65DB">
        <w:rPr>
          <w:rFonts w:ascii="Arial" w:hAnsi="Arial" w:cs="Arial"/>
          <w:lang/>
        </w:rPr>
        <w:tab/>
      </w:r>
      <w:r w:rsidR="002F28CA">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C65397" w:rsidRPr="006A7FB3" w:rsidRDefault="00C65397" w:rsidP="00C65397">
      <w:pPr>
        <w:autoSpaceDE w:val="0"/>
        <w:jc w:val="center"/>
        <w:rPr>
          <w:rFonts w:ascii="Arial" w:eastAsia="Times New Roman" w:hAnsi="Arial" w:cs="Arial"/>
          <w:b/>
          <w:bCs/>
        </w:rPr>
      </w:pPr>
      <w:proofErr w:type="gramStart"/>
      <w:r w:rsidRPr="006A7FB3">
        <w:rPr>
          <w:rFonts w:ascii="Arial" w:eastAsia="Times New Roman" w:hAnsi="Arial" w:cs="Arial"/>
          <w:b/>
          <w:bCs/>
        </w:rPr>
        <w:t xml:space="preserve">Члан </w:t>
      </w:r>
      <w:r w:rsidR="002152DE">
        <w:rPr>
          <w:rFonts w:ascii="Arial" w:eastAsia="Times New Roman" w:hAnsi="Arial" w:cs="Arial"/>
          <w:b/>
          <w:bCs/>
          <w:lang w:val="sr-Cyrl-CS"/>
        </w:rPr>
        <w:t>8</w:t>
      </w:r>
      <w:r w:rsidRPr="006A7FB3">
        <w:rPr>
          <w:rFonts w:ascii="Arial" w:eastAsia="Times New Roman" w:hAnsi="Arial" w:cs="Arial"/>
          <w:b/>
          <w:bCs/>
        </w:rPr>
        <w:t>.</w:t>
      </w:r>
      <w:proofErr w:type="gramEnd"/>
    </w:p>
    <w:p w:rsidR="00C65397" w:rsidRPr="00C65397" w:rsidRDefault="00C65397" w:rsidP="00C65397">
      <w:pPr>
        <w:autoSpaceDE w:val="0"/>
        <w:jc w:val="center"/>
        <w:rPr>
          <w:rFonts w:ascii="Arial" w:eastAsia="Times New Roman" w:hAnsi="Arial" w:cs="Arial"/>
          <w:bCs/>
        </w:rPr>
      </w:pPr>
    </w:p>
    <w:p w:rsidR="00DE593C" w:rsidRDefault="00DE593C" w:rsidP="002F28CA">
      <w:pPr>
        <w:ind w:firstLine="708"/>
        <w:jc w:val="both"/>
        <w:rPr>
          <w:rFonts w:ascii="Arial" w:hAnsi="Arial" w:cs="Arial"/>
          <w:lang w:val="sr-Cyrl-CS"/>
        </w:rPr>
      </w:pPr>
      <w:proofErr w:type="gramStart"/>
      <w:r w:rsidRPr="00676ABB">
        <w:rPr>
          <w:rFonts w:ascii="Arial" w:hAnsi="Arial" w:cs="Arial"/>
        </w:rPr>
        <w:t>Уговор се закључује на одређено в</w:t>
      </w:r>
      <w:r>
        <w:rPr>
          <w:rFonts w:ascii="Arial" w:hAnsi="Arial" w:cs="Arial"/>
        </w:rPr>
        <w:t xml:space="preserve">реме </w:t>
      </w:r>
      <w:r w:rsidR="002E2C97">
        <w:rPr>
          <w:rFonts w:ascii="Arial" w:hAnsi="Arial" w:cs="Arial"/>
          <w:lang w:val="sr-Cyrl-CS"/>
        </w:rPr>
        <w:t>до 31.12.2018.</w:t>
      </w:r>
      <w:proofErr w:type="gramEnd"/>
      <w:r>
        <w:rPr>
          <w:rFonts w:ascii="Arial" w:hAnsi="Arial" w:cs="Arial"/>
          <w:lang w:val="sr-Cyrl-CS"/>
        </w:rPr>
        <w:t xml:space="preserve"> год. </w:t>
      </w:r>
    </w:p>
    <w:p w:rsidR="00E42D61" w:rsidRPr="00E42D61" w:rsidRDefault="00DE593C" w:rsidP="002F28CA">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w:t>
      </w:r>
      <w:proofErr w:type="gramStart"/>
      <w:r>
        <w:rPr>
          <w:rFonts w:ascii="Arial" w:hAnsi="Arial" w:cs="Arial"/>
        </w:rPr>
        <w:t>овог</w:t>
      </w:r>
      <w:proofErr w:type="gramEnd"/>
      <w:r>
        <w:rPr>
          <w:rFonts w:ascii="Arial" w:hAnsi="Arial" w:cs="Arial"/>
        </w:rPr>
        <w:t xml:space="preserve">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sidR="002F28CA">
        <w:rPr>
          <w:rFonts w:ascii="Arial" w:hAnsi="Arial" w:cs="Arial"/>
          <w:lang w:val="sr-Cyrl-CS"/>
        </w:rPr>
        <w:t>Испоручиоца</w:t>
      </w:r>
      <w:r w:rsidRPr="00676ABB">
        <w:rPr>
          <w:rFonts w:ascii="Arial" w:hAnsi="Arial" w:cs="Arial"/>
        </w:rPr>
        <w:t>.</w:t>
      </w:r>
      <w:r w:rsidRPr="00676ABB">
        <w:rPr>
          <w:rFonts w:ascii="Arial" w:hAnsi="Arial" w:cs="Arial"/>
        </w:rPr>
        <w:cr/>
      </w:r>
    </w:p>
    <w:p w:rsidR="00C65397" w:rsidRPr="006A7FB3" w:rsidRDefault="002152DE" w:rsidP="00C65397">
      <w:pPr>
        <w:autoSpaceDE w:val="0"/>
        <w:jc w:val="center"/>
        <w:rPr>
          <w:rFonts w:ascii="Arial" w:eastAsia="Times New Roman" w:hAnsi="Arial" w:cs="Arial"/>
          <w:b/>
          <w:bCs/>
        </w:rPr>
      </w:pPr>
      <w:proofErr w:type="gramStart"/>
      <w:r>
        <w:rPr>
          <w:rFonts w:ascii="Arial" w:eastAsia="Times New Roman" w:hAnsi="Arial" w:cs="Arial"/>
          <w:b/>
          <w:bCs/>
        </w:rPr>
        <w:t xml:space="preserve">Члан </w:t>
      </w:r>
      <w:r>
        <w:rPr>
          <w:rFonts w:ascii="Arial" w:eastAsia="Times New Roman" w:hAnsi="Arial" w:cs="Arial"/>
          <w:b/>
          <w:bCs/>
          <w:lang w:val="sr-Cyrl-CS"/>
        </w:rPr>
        <w:t>9</w:t>
      </w:r>
      <w:r w:rsidR="00C65397" w:rsidRPr="006A7FB3">
        <w:rPr>
          <w:rFonts w:ascii="Arial" w:eastAsia="Times New Roman" w:hAnsi="Arial" w:cs="Arial"/>
          <w:b/>
          <w:bCs/>
        </w:rPr>
        <w:t>.</w:t>
      </w:r>
      <w:proofErr w:type="gramEnd"/>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proofErr w:type="gramStart"/>
      <w:r w:rsidRPr="006A7FB3">
        <w:rPr>
          <w:rFonts w:ascii="Arial" w:hAnsi="Arial" w:cs="Arial"/>
          <w:b/>
          <w:bCs/>
        </w:rPr>
        <w:t>Члан 1</w:t>
      </w:r>
      <w:r w:rsidR="002152DE">
        <w:rPr>
          <w:rFonts w:ascii="Arial" w:hAnsi="Arial" w:cs="Arial"/>
          <w:b/>
          <w:bCs/>
          <w:lang w:val="sr-Cyrl-CS"/>
        </w:rPr>
        <w:t>0</w:t>
      </w:r>
      <w:r w:rsidRPr="006A7FB3">
        <w:rPr>
          <w:rFonts w:ascii="Arial" w:hAnsi="Arial" w:cs="Arial"/>
          <w:b/>
          <w:bCs/>
        </w:rPr>
        <w:t>.</w:t>
      </w:r>
      <w:proofErr w:type="gramEnd"/>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C65397" w:rsidRPr="00C65397" w:rsidRDefault="00C65397" w:rsidP="00C65397">
      <w:pPr>
        <w:jc w:val="both"/>
        <w:rPr>
          <w:rFonts w:ascii="Arial" w:hAnsi="Arial" w:cs="Arial"/>
        </w:rPr>
      </w:pPr>
    </w:p>
    <w:p w:rsidR="00C65397" w:rsidRPr="006A7FB3" w:rsidRDefault="002152DE" w:rsidP="00C65397">
      <w:pPr>
        <w:jc w:val="center"/>
        <w:rPr>
          <w:rFonts w:ascii="Arial" w:hAnsi="Arial" w:cs="Arial"/>
          <w:b/>
        </w:rPr>
      </w:pPr>
      <w:proofErr w:type="gramStart"/>
      <w:r>
        <w:rPr>
          <w:rFonts w:ascii="Arial" w:hAnsi="Arial" w:cs="Arial"/>
          <w:b/>
        </w:rPr>
        <w:t>Члан 1</w:t>
      </w:r>
      <w:r>
        <w:rPr>
          <w:rFonts w:ascii="Arial" w:hAnsi="Arial" w:cs="Arial"/>
          <w:b/>
          <w:lang w:val="sr-Cyrl-CS"/>
        </w:rPr>
        <w:t>1</w:t>
      </w:r>
      <w:r w:rsidR="00C65397" w:rsidRPr="006A7FB3">
        <w:rPr>
          <w:rFonts w:ascii="Arial" w:hAnsi="Arial" w:cs="Arial"/>
          <w:b/>
        </w:rPr>
        <w:t>.</w:t>
      </w:r>
      <w:proofErr w:type="gramEnd"/>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t>Члан 1</w:t>
      </w:r>
      <w:r w:rsidR="002152DE">
        <w:rPr>
          <w:rFonts w:ascii="Arial" w:hAnsi="Arial" w:cs="Arial"/>
          <w:b/>
          <w:lang w:val="sr-Cyrl-CS"/>
        </w:rPr>
        <w:t>2</w:t>
      </w:r>
      <w:r w:rsidRPr="006A7FB3">
        <w:rPr>
          <w:rFonts w:ascii="Arial" w:hAnsi="Arial" w:cs="Arial"/>
          <w:b/>
        </w:rPr>
        <w:t>.</w:t>
      </w:r>
      <w:proofErr w:type="gramEnd"/>
    </w:p>
    <w:p w:rsidR="00C65397" w:rsidRPr="00DE593C" w:rsidRDefault="00C65397" w:rsidP="00DE593C">
      <w:pP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A424F3">
        <w:rPr>
          <w:rFonts w:ascii="Arial" w:hAnsi="Arial" w:cs="Arial"/>
        </w:rPr>
        <w:t>по 2</w:t>
      </w:r>
      <w:r w:rsidRPr="00C65397">
        <w:rPr>
          <w:rFonts w:ascii="Arial" w:hAnsi="Arial" w:cs="Arial"/>
        </w:rPr>
        <w:t xml:space="preserve"> (</w:t>
      </w:r>
      <w:r w:rsidR="00A424F3">
        <w:rPr>
          <w:rFonts w:ascii="Arial" w:hAnsi="Arial" w:cs="Arial"/>
        </w:rPr>
        <w:t>два</w:t>
      </w:r>
      <w:r w:rsidRPr="00C65397">
        <w:rPr>
          <w:rFonts w:ascii="Arial" w:hAnsi="Arial" w:cs="Arial"/>
        </w:rPr>
        <w:t>) примерка свака страна задржава.</w:t>
      </w:r>
      <w:proofErr w:type="gramEnd"/>
    </w:p>
    <w:p w:rsidR="00A72700" w:rsidRDefault="00A72700" w:rsidP="00C65397">
      <w:pPr>
        <w:jc w:val="both"/>
        <w:rPr>
          <w:rFonts w:ascii="Arial" w:hAnsi="Arial" w:cs="Arial"/>
          <w:lang w:val="sr-Cyrl-CS"/>
        </w:rPr>
      </w:pPr>
    </w:p>
    <w:p w:rsidR="00E42D61" w:rsidRPr="00A72700" w:rsidRDefault="00E42D61" w:rsidP="00C65397">
      <w:pPr>
        <w:jc w:val="both"/>
        <w:rPr>
          <w:rFonts w:ascii="Arial" w:hAnsi="Arial" w:cs="Arial"/>
          <w:lang w:val="sr-Cyrl-CS"/>
        </w:rPr>
      </w:pPr>
    </w:p>
    <w:p w:rsidR="00C65397" w:rsidRPr="004322B8" w:rsidRDefault="009E47AA" w:rsidP="00C65397">
      <w:pPr>
        <w:jc w:val="both"/>
        <w:rPr>
          <w:rFonts w:ascii="Arial" w:hAnsi="Arial" w:cs="Arial"/>
          <w:b/>
          <w:lang w:val="sr-Cyrl-CS"/>
        </w:rPr>
      </w:pPr>
      <w:r>
        <w:rPr>
          <w:rFonts w:ascii="Arial" w:hAnsi="Arial" w:cs="Arial"/>
        </w:rPr>
        <w:t xml:space="preserve"> </w:t>
      </w:r>
      <w:r w:rsidR="004322B8">
        <w:rPr>
          <w:rFonts w:ascii="Arial" w:hAnsi="Arial" w:cs="Arial"/>
          <w:lang w:val="sr-Cyrl-CS"/>
        </w:rPr>
        <w:t xml:space="preserve">  </w:t>
      </w:r>
      <w:r w:rsidR="002F28CA">
        <w:rPr>
          <w:rFonts w:ascii="Arial" w:hAnsi="Arial" w:cs="Arial"/>
          <w:lang w:val="sr-Cyrl-CS"/>
        </w:rPr>
        <w:t xml:space="preserve">     </w:t>
      </w:r>
      <w:r w:rsidR="004322B8">
        <w:rPr>
          <w:rFonts w:ascii="Arial" w:hAnsi="Arial" w:cs="Arial"/>
          <w:lang w:val="sr-Cyrl-CS"/>
        </w:rPr>
        <w:t xml:space="preserve">   </w:t>
      </w:r>
      <w:r w:rsidRPr="006A7FB3">
        <w:rPr>
          <w:rFonts w:ascii="Arial" w:hAnsi="Arial" w:cs="Arial"/>
          <w:b/>
        </w:rPr>
        <w:t>НАРУЧИЛАЦ</w:t>
      </w:r>
      <w:r w:rsidR="00C65397" w:rsidRPr="006A7FB3">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2F28CA">
        <w:rPr>
          <w:rFonts w:ascii="Arial" w:hAnsi="Arial" w:cs="Arial"/>
          <w:b/>
          <w:lang w:val="ru-RU"/>
        </w:rPr>
        <w:t xml:space="preserve">       </w:t>
      </w:r>
      <w:r w:rsidR="004322B8">
        <w:rPr>
          <w:rFonts w:ascii="Arial" w:hAnsi="Arial" w:cs="Arial"/>
          <w:b/>
          <w:lang w:val="ru-RU"/>
        </w:rPr>
        <w:t xml:space="preserve">       </w:t>
      </w:r>
      <w:r w:rsidR="00C65397" w:rsidRPr="006A7FB3">
        <w:rPr>
          <w:rFonts w:ascii="Arial" w:hAnsi="Arial" w:cs="Arial"/>
          <w:b/>
        </w:rPr>
        <w:t xml:space="preserve"> </w:t>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 xml:space="preserve">               </w:t>
      </w:r>
      <w:r w:rsidR="004322B8">
        <w:rPr>
          <w:rFonts w:ascii="Arial" w:hAnsi="Arial" w:cs="Arial"/>
          <w:b/>
          <w:lang w:val="sr-Latn-CS"/>
        </w:rPr>
        <w:t xml:space="preserve">                  </w:t>
      </w:r>
      <w:r w:rsidR="009E47AA" w:rsidRPr="006A7FB3">
        <w:rPr>
          <w:rFonts w:ascii="Arial" w:hAnsi="Arial" w:cs="Arial"/>
          <w:b/>
        </w:rPr>
        <w:t xml:space="preserve"> </w:t>
      </w:r>
      <w:r w:rsidRPr="006A7FB3">
        <w:rPr>
          <w:rFonts w:ascii="Arial" w:hAnsi="Arial" w:cs="Arial"/>
          <w:b/>
          <w:lang w:val="sr-Latn-CS"/>
        </w:rPr>
        <w:t>____________</w:t>
      </w:r>
      <w:r w:rsidR="004322B8">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95079A" w:rsidP="00805FC2">
      <w:pPr>
        <w:jc w:val="both"/>
        <w:rPr>
          <w:rFonts w:ascii="Arial" w:hAnsi="Arial" w:cs="Arial"/>
          <w:lang w:val="sr-Cyrl-CS"/>
        </w:rPr>
      </w:pPr>
      <w:r>
        <w:rPr>
          <w:rFonts w:ascii="Arial" w:hAnsi="Arial" w:cs="Arial"/>
          <w:lang w:val="sr-Cyrl-CS"/>
        </w:rPr>
        <w:t>Никола Несторовић, начелник</w:t>
      </w:r>
      <w:r w:rsidR="00805FC2" w:rsidRPr="0071502A">
        <w:rPr>
          <w:rFonts w:ascii="Arial" w:hAnsi="Arial" w:cs="Arial"/>
          <w:lang w:val="sr-Cyrl-CS"/>
        </w:rPr>
        <w:t xml:space="preserve"> </w:t>
      </w:r>
    </w:p>
    <w:p w:rsidR="002F28CA" w:rsidRPr="00C65397" w:rsidRDefault="002F28CA" w:rsidP="00C65397">
      <w:pPr>
        <w:tabs>
          <w:tab w:val="left" w:pos="5460"/>
        </w:tabs>
        <w:rPr>
          <w:rFonts w:ascii="Arial" w:hAnsi="Arial" w:cs="Arial"/>
          <w:lang w:val="sr-Cyrl-CS"/>
        </w:rPr>
      </w:pPr>
    </w:p>
    <w:p w:rsidR="00AC1501" w:rsidRPr="002F28CA" w:rsidRDefault="00805FC2" w:rsidP="002F28CA">
      <w:pPr>
        <w:jc w:val="both"/>
        <w:rPr>
          <w:color w:val="auto"/>
          <w:sz w:val="22"/>
          <w:szCs w:val="22"/>
          <w:lang/>
        </w:rPr>
      </w:pPr>
      <w:r w:rsidRPr="002F28CA">
        <w:rPr>
          <w:rFonts w:ascii="Arial" w:eastAsia="TimesNewRomanPSMT" w:hAnsi="Arial" w:cs="Arial"/>
          <w:bCs/>
          <w:i/>
          <w:sz w:val="22"/>
          <w:szCs w:val="22"/>
          <w:u w:val="single"/>
          <w:lang w:val="ru-RU"/>
        </w:rPr>
        <w:t>Напомена</w:t>
      </w:r>
      <w:r w:rsidRPr="002F28CA">
        <w:rPr>
          <w:rFonts w:ascii="Arial" w:eastAsia="TimesNewRomanPSMT" w:hAnsi="Arial" w:cs="Arial"/>
          <w:bCs/>
          <w:i/>
          <w:sz w:val="22"/>
          <w:szCs w:val="22"/>
          <w:lang w:val="ru-RU"/>
        </w:rPr>
        <w:t>:</w:t>
      </w:r>
      <w:r w:rsidRPr="002F28CA">
        <w:rPr>
          <w:rFonts w:ascii="Arial" w:eastAsia="TimesNewRomanPSMT" w:hAnsi="Arial" w:cs="Arial"/>
          <w:bCs/>
          <w:sz w:val="22"/>
          <w:szCs w:val="22"/>
          <w:lang w:val="ru-RU"/>
        </w:rPr>
        <w:t xml:space="preserve"> </w:t>
      </w:r>
      <w:r w:rsidRPr="002F28CA">
        <w:rPr>
          <w:rFonts w:ascii="Arial" w:hAnsi="Arial" w:cs="Arial"/>
          <w:i/>
          <w:iCs/>
          <w:color w:val="auto"/>
          <w:sz w:val="22"/>
          <w:szCs w:val="22"/>
        </w:rPr>
        <w:t>М</w:t>
      </w:r>
      <w:r w:rsidRPr="002F28CA">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2F28CA">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2F28CA">
        <w:rPr>
          <w:rFonts w:ascii="Arial" w:hAnsi="Arial" w:cs="Arial"/>
          <w:bCs/>
          <w:i/>
          <w:iCs/>
          <w:color w:val="auto"/>
          <w:sz w:val="22"/>
          <w:szCs w:val="22"/>
          <w:lang w:val="sr-Cyrl-CS"/>
        </w:rPr>
        <w:t xml:space="preserve">то </w:t>
      </w:r>
      <w:r w:rsidRPr="002F28CA">
        <w:rPr>
          <w:rFonts w:ascii="Arial" w:hAnsi="Arial" w:cs="Arial"/>
          <w:bCs/>
          <w:i/>
          <w:iCs/>
          <w:color w:val="auto"/>
          <w:sz w:val="22"/>
          <w:szCs w:val="22"/>
        </w:rPr>
        <w:t>може представљати негативну референцу према члану 82.</w:t>
      </w:r>
      <w:proofErr w:type="gramEnd"/>
      <w:r w:rsidRPr="002F28CA">
        <w:rPr>
          <w:rFonts w:ascii="Arial" w:hAnsi="Arial" w:cs="Arial"/>
          <w:bCs/>
          <w:i/>
          <w:iCs/>
          <w:color w:val="auto"/>
          <w:sz w:val="22"/>
          <w:szCs w:val="22"/>
        </w:rPr>
        <w:t xml:space="preserve"> </w:t>
      </w:r>
      <w:proofErr w:type="gramStart"/>
      <w:r w:rsidRPr="002F28CA">
        <w:rPr>
          <w:rFonts w:ascii="Arial" w:hAnsi="Arial" w:cs="Arial"/>
          <w:bCs/>
          <w:i/>
          <w:iCs/>
          <w:color w:val="auto"/>
          <w:sz w:val="22"/>
          <w:szCs w:val="22"/>
        </w:rPr>
        <w:t>став</w:t>
      </w:r>
      <w:proofErr w:type="gramEnd"/>
      <w:r w:rsidRPr="002F28CA">
        <w:rPr>
          <w:rFonts w:ascii="Arial" w:hAnsi="Arial" w:cs="Arial"/>
          <w:bCs/>
          <w:i/>
          <w:iCs/>
          <w:color w:val="auto"/>
          <w:sz w:val="22"/>
          <w:szCs w:val="22"/>
        </w:rPr>
        <w:t xml:space="preserve"> 1. </w:t>
      </w:r>
      <w:proofErr w:type="gramStart"/>
      <w:r w:rsidRPr="002F28CA">
        <w:rPr>
          <w:rFonts w:ascii="Arial" w:hAnsi="Arial" w:cs="Arial"/>
          <w:bCs/>
          <w:i/>
          <w:iCs/>
          <w:color w:val="auto"/>
          <w:sz w:val="22"/>
          <w:szCs w:val="22"/>
        </w:rPr>
        <w:t>тачка</w:t>
      </w:r>
      <w:proofErr w:type="gramEnd"/>
      <w:r w:rsidRPr="002F28CA">
        <w:rPr>
          <w:rFonts w:ascii="Arial" w:hAnsi="Arial" w:cs="Arial"/>
          <w:bCs/>
          <w:i/>
          <w:iCs/>
          <w:color w:val="auto"/>
          <w:sz w:val="22"/>
          <w:szCs w:val="22"/>
        </w:rPr>
        <w:t xml:space="preserve"> 3. </w:t>
      </w:r>
      <w:proofErr w:type="gramStart"/>
      <w:r w:rsidRPr="002F28CA">
        <w:rPr>
          <w:rFonts w:ascii="Arial" w:hAnsi="Arial" w:cs="Arial"/>
          <w:bCs/>
          <w:i/>
          <w:iCs/>
          <w:color w:val="auto"/>
          <w:sz w:val="22"/>
          <w:szCs w:val="22"/>
        </w:rPr>
        <w:t>ЗЈН.</w:t>
      </w:r>
      <w:proofErr w:type="gramEnd"/>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proofErr w:type="gramStart"/>
      <w:r>
        <w:rPr>
          <w:rFonts w:ascii="Arial" w:hAnsi="Arial" w:cs="Arial"/>
        </w:rPr>
        <w:t>Понуђач подноси понуду на српском језику.</w:t>
      </w:r>
      <w:proofErr w:type="gramEnd"/>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sidR="002F28CA">
        <w:rPr>
          <w:rFonts w:ascii="Arial" w:eastAsia="TimesNewRomanPSMT" w:hAnsi="Arial" w:cs="Arial"/>
          <w:bCs/>
          <w:lang/>
        </w:rPr>
        <w:t xml:space="preserve"> </w:t>
      </w:r>
      <w:r>
        <w:rPr>
          <w:rFonts w:ascii="Arial" w:eastAsia="TimesNewRomanPSMT" w:hAnsi="Arial" w:cs="Arial"/>
          <w:bCs/>
        </w:rPr>
        <w:t>затворену на начин да се приликом отварања понуда може са сигурношћу утврдити да се први пут отвара.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Pr="002F28CA"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 xml:space="preserve">Понуду доставити на адресу: </w:t>
      </w:r>
      <w:r w:rsidR="00182F58">
        <w:rPr>
          <w:rFonts w:ascii="Arial" w:hAnsi="Arial" w:cs="Arial"/>
          <w:iCs/>
          <w:lang w:val="sr-Cyrl-CS"/>
        </w:rPr>
        <w:t>Општинска управа општине Баточина, 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са назнаком</w:t>
      </w:r>
      <w:proofErr w:type="gramStart"/>
      <w:r>
        <w:rPr>
          <w:rFonts w:ascii="Arial" w:eastAsia="TimesNewRomanPSMT" w:hAnsi="Arial" w:cs="Arial"/>
          <w:bCs/>
        </w:rPr>
        <w:t xml:space="preserve">: </w:t>
      </w:r>
      <w:r>
        <w:rPr>
          <w:rFonts w:ascii="Arial" w:eastAsia="TimesNewRomanPS-BoldMT" w:hAnsi="Arial" w:cs="Arial"/>
          <w:b/>
          <w:bCs/>
        </w:rPr>
        <w:t>,,</w:t>
      </w:r>
      <w:proofErr w:type="gramEnd"/>
      <w:r>
        <w:rPr>
          <w:rFonts w:ascii="Arial" w:eastAsia="TimesNewRomanPS-BoldMT" w:hAnsi="Arial" w:cs="Arial"/>
          <w:b/>
          <w:bCs/>
        </w:rPr>
        <w:t>Понуда за јавну набавку</w:t>
      </w:r>
      <w:r w:rsidR="004322B8">
        <w:rPr>
          <w:rFonts w:ascii="Arial" w:eastAsia="TimesNewRomanPS-BoldMT" w:hAnsi="Arial" w:cs="Arial"/>
          <w:b/>
          <w:bCs/>
          <w:lang w:val="sr-Cyrl-CS"/>
        </w:rPr>
        <w:t>,</w:t>
      </w:r>
      <w:r w:rsidR="004322B8">
        <w:rPr>
          <w:rFonts w:ascii="Arial" w:hAnsi="Arial" w:cs="Arial"/>
          <w:bCs/>
          <w:lang w:val="sr-Cyrl-CS"/>
        </w:rPr>
        <w:t xml:space="preserve"> </w:t>
      </w:r>
      <w:r w:rsidR="004322B8" w:rsidRPr="004322B8">
        <w:rPr>
          <w:rFonts w:ascii="Arial" w:hAnsi="Arial" w:cs="Arial"/>
          <w:b/>
          <w:bCs/>
          <w:lang w:val="sr-Cyrl-CS"/>
        </w:rPr>
        <w:t>Набавка електроматеријал</w:t>
      </w:r>
      <w:r w:rsidR="004322B8">
        <w:rPr>
          <w:rFonts w:ascii="Arial" w:hAnsi="Arial" w:cs="Arial"/>
          <w:b/>
          <w:bCs/>
          <w:lang w:val="sr-Cyrl-CS"/>
        </w:rPr>
        <w:t>а</w:t>
      </w:r>
      <w:r w:rsidR="004322B8" w:rsidRPr="004322B8">
        <w:rPr>
          <w:rFonts w:ascii="Arial" w:hAnsi="Arial" w:cs="Arial"/>
          <w:b/>
          <w:bCs/>
          <w:lang w:val="sr-Cyrl-CS"/>
        </w:rPr>
        <w:t xml:space="preserve"> за ремонт јавне расвете на територији општине Баточина, са монтажом</w:t>
      </w:r>
      <w:r w:rsidR="00232D2F" w:rsidRPr="004322B8">
        <w:rPr>
          <w:rFonts w:ascii="Arial" w:hAnsi="Arial" w:cs="Arial"/>
          <w:b/>
          <w:bCs/>
          <w:lang w:val="sr-Cyrl-CS"/>
        </w:rPr>
        <w:t xml:space="preserve"> </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B909D2" w:rsidRPr="002F28CA">
        <w:rPr>
          <w:rFonts w:ascii="Arial" w:eastAsia="TimesNewRomanPS-BoldMT" w:hAnsi="Arial" w:cs="Arial"/>
          <w:b/>
          <w:bCs/>
          <w:color w:val="auto"/>
          <w:lang w:val="sr-Cyrl-CS"/>
        </w:rPr>
        <w:t>5/18</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proofErr w:type="gramStart"/>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2F28CA" w:rsidRPr="002F28CA">
        <w:rPr>
          <w:rFonts w:ascii="Arial" w:hAnsi="Arial" w:cs="Arial"/>
          <w:b/>
          <w:color w:val="auto"/>
          <w:lang w:val="sr-Cyrl-CS"/>
        </w:rPr>
        <w:t>10</w:t>
      </w:r>
      <w:r w:rsidR="0095079A" w:rsidRPr="002F28CA">
        <w:rPr>
          <w:rFonts w:ascii="Arial" w:hAnsi="Arial" w:cs="Arial"/>
          <w:b/>
          <w:color w:val="auto"/>
        </w:rPr>
        <w:t>.</w:t>
      </w:r>
      <w:r w:rsidR="004A4CE8" w:rsidRPr="002F28CA">
        <w:rPr>
          <w:rFonts w:ascii="Arial" w:hAnsi="Arial" w:cs="Arial"/>
          <w:b/>
          <w:color w:val="auto"/>
          <w:lang w:val="sr-Cyrl-CS"/>
        </w:rPr>
        <w:t>0</w:t>
      </w:r>
      <w:r w:rsidR="002F28CA" w:rsidRPr="002F28CA">
        <w:rPr>
          <w:rFonts w:ascii="Arial" w:hAnsi="Arial" w:cs="Arial"/>
          <w:b/>
          <w:color w:val="auto"/>
          <w:lang w:val="sr-Cyrl-CS"/>
        </w:rPr>
        <w:t>4</w:t>
      </w:r>
      <w:r w:rsidRPr="002F28CA">
        <w:rPr>
          <w:rFonts w:ascii="Arial" w:hAnsi="Arial" w:cs="Arial"/>
          <w:b/>
          <w:color w:val="auto"/>
        </w:rPr>
        <w:t>.</w:t>
      </w:r>
      <w:r w:rsidR="004A4CE8" w:rsidRPr="002F28CA">
        <w:rPr>
          <w:rFonts w:ascii="Arial" w:hAnsi="Arial" w:cs="Arial"/>
          <w:b/>
          <w:color w:val="auto"/>
        </w:rPr>
        <w:t>201</w:t>
      </w:r>
      <w:r w:rsidR="004A4CE8" w:rsidRPr="002F28CA">
        <w:rPr>
          <w:rFonts w:ascii="Arial" w:hAnsi="Arial" w:cs="Arial"/>
          <w:b/>
          <w:color w:val="auto"/>
          <w:lang w:val="sr-Cyrl-CS"/>
        </w:rPr>
        <w:t>8</w:t>
      </w:r>
      <w:r w:rsidRPr="002F28CA">
        <w:rPr>
          <w:rFonts w:ascii="Arial" w:hAnsi="Arial" w:cs="Arial"/>
          <w:b/>
          <w:color w:val="auto"/>
        </w:rPr>
        <w:t>.</w:t>
      </w:r>
      <w:r w:rsidRPr="002F28CA">
        <w:rPr>
          <w:rFonts w:ascii="Arial" w:hAnsi="Arial" w:cs="Arial"/>
          <w:b/>
          <w:iCs/>
          <w:color w:val="auto"/>
        </w:rPr>
        <w:t xml:space="preserve">године </w:t>
      </w:r>
      <w:r w:rsidRPr="002F28CA">
        <w:rPr>
          <w:rFonts w:ascii="Arial" w:hAnsi="Arial" w:cs="Arial"/>
          <w:b/>
          <w:color w:val="auto"/>
        </w:rPr>
        <w:t>до 1</w:t>
      </w:r>
      <w:r w:rsidR="0095079A" w:rsidRPr="002F28CA">
        <w:rPr>
          <w:rFonts w:ascii="Arial" w:hAnsi="Arial" w:cs="Arial"/>
          <w:b/>
          <w:color w:val="auto"/>
          <w:lang w:val="sr-Cyrl-CS"/>
        </w:rPr>
        <w:t>0</w:t>
      </w:r>
      <w:r w:rsidRPr="002F28CA">
        <w:rPr>
          <w:rFonts w:ascii="Arial" w:hAnsi="Arial" w:cs="Arial"/>
          <w:b/>
          <w:color w:val="auto"/>
        </w:rPr>
        <w:t>:00 часова.</w:t>
      </w:r>
      <w:proofErr w:type="gramEnd"/>
    </w:p>
    <w:p w:rsidR="00182F58" w:rsidRDefault="00182F58" w:rsidP="00182F58">
      <w:pPr>
        <w:autoSpaceDE w:val="0"/>
        <w:autoSpaceDN w:val="0"/>
        <w:adjustRightInd w:val="0"/>
        <w:spacing w:line="240" w:lineRule="auto"/>
        <w:jc w:val="both"/>
        <w:rPr>
          <w:rFonts w:ascii="Arial" w:hAnsi="Arial" w:cs="Arial"/>
          <w:b/>
          <w:color w:val="auto"/>
          <w:lang w:val="sr-Cyrl-CS"/>
        </w:rPr>
      </w:pPr>
      <w:r>
        <w:rPr>
          <w:rFonts w:ascii="Arial" w:hAnsi="Arial" w:cs="Arial"/>
          <w:b/>
          <w:color w:val="auto"/>
          <w:lang w:val="sr-Cyrl-CS"/>
        </w:rPr>
        <w:t>Понуде се отварају истог дана у скупшти</w:t>
      </w:r>
      <w:r w:rsidR="0095079A">
        <w:rPr>
          <w:rFonts w:ascii="Arial" w:hAnsi="Arial" w:cs="Arial"/>
          <w:b/>
          <w:color w:val="auto"/>
          <w:lang w:val="sr-Cyrl-CS"/>
        </w:rPr>
        <w:t>нској сали општине Баточина у 10</w:t>
      </w:r>
      <w:r>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proofErr w:type="gramStart"/>
      <w:r w:rsidRPr="00E6275B">
        <w:rPr>
          <w:rFonts w:ascii="Arial" w:hAnsi="Arial"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E6275B">
        <w:rPr>
          <w:rFonts w:ascii="Arial" w:hAnsi="Arial" w:cs="Arial"/>
          <w:color w:val="auto"/>
        </w:rPr>
        <w:t xml:space="preserve"> </w:t>
      </w:r>
      <w:proofErr w:type="gramStart"/>
      <w:r w:rsidRPr="00E6275B">
        <w:rPr>
          <w:rFonts w:ascii="Arial" w:hAnsi="Arial" w:cs="Arial"/>
          <w:color w:val="auto"/>
        </w:rPr>
        <w:t xml:space="preserve">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лац ће понуђачу предати потврду пријема понуде.</w:t>
      </w:r>
      <w:proofErr w:type="gramEnd"/>
      <w:r w:rsidRPr="00E6275B">
        <w:rPr>
          <w:rFonts w:ascii="Arial" w:hAnsi="Arial" w:cs="Arial"/>
          <w:color w:val="auto"/>
        </w:rPr>
        <w:t xml:space="preserve"> </w:t>
      </w:r>
      <w:proofErr w:type="gramStart"/>
      <w:r w:rsidRPr="00E6275B">
        <w:rPr>
          <w:rFonts w:ascii="Arial" w:hAnsi="Arial" w:cs="Arial"/>
          <w:color w:val="auto"/>
        </w:rPr>
        <w:t>У потврди о пријему наручилац ће навести датум и сат пријема понуде.</w:t>
      </w:r>
      <w:proofErr w:type="gramEnd"/>
      <w:r w:rsidRPr="00E6275B">
        <w:rPr>
          <w:rFonts w:ascii="Arial" w:hAnsi="Arial" w:cs="Arial"/>
          <w:color w:val="auto"/>
        </w:rPr>
        <w:t xml:space="preserve"> </w:t>
      </w:r>
    </w:p>
    <w:p w:rsidR="006C7472" w:rsidRPr="001C6CD7" w:rsidRDefault="006C7472" w:rsidP="004D311B">
      <w:pPr>
        <w:autoSpaceDE w:val="0"/>
        <w:autoSpaceDN w:val="0"/>
        <w:adjustRightInd w:val="0"/>
        <w:spacing w:line="240" w:lineRule="auto"/>
        <w:jc w:val="both"/>
        <w:rPr>
          <w:rFonts w:ascii="Arial" w:hAnsi="Arial" w:cs="Arial"/>
          <w:b/>
        </w:rPr>
      </w:pPr>
      <w:proofErr w:type="gramStart"/>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roofErr w:type="gramEnd"/>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182F58" w:rsidRPr="00822448" w:rsidRDefault="00182F58" w:rsidP="00182F58">
      <w:pPr>
        <w:numPr>
          <w:ilvl w:val="0"/>
          <w:numId w:val="46"/>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2448" w:rsidRPr="00822448" w:rsidRDefault="00822448" w:rsidP="00822448">
      <w:pPr>
        <w:pStyle w:val="ListParagraph"/>
        <w:numPr>
          <w:ilvl w:val="0"/>
          <w:numId w:val="46"/>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 xml:space="preserve">Попуњену, потписану и печатирану спецификацију </w:t>
      </w:r>
      <w:r w:rsidR="004322B8">
        <w:rPr>
          <w:rFonts w:ascii="Arial" w:eastAsia="Times New Roman" w:hAnsi="Arial" w:cs="Arial"/>
          <w:color w:val="auto"/>
          <w:kern w:val="0"/>
          <w:lang w:val="sr-Cyrl-CS" w:eastAsia="en-US"/>
        </w:rPr>
        <w:t>добара</w:t>
      </w:r>
    </w:p>
    <w:p w:rsidR="00182F58" w:rsidRPr="008263C7"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proofErr w:type="gramStart"/>
      <w:r>
        <w:rPr>
          <w:rFonts w:ascii="Arial" w:hAnsi="Arial" w:cs="Arial"/>
          <w:bCs/>
          <w:iCs/>
        </w:rPr>
        <w:t>Подношење понуд</w:t>
      </w:r>
      <w:r w:rsidR="008F3304">
        <w:rPr>
          <w:rFonts w:ascii="Arial" w:hAnsi="Arial" w:cs="Arial"/>
          <w:bCs/>
          <w:iCs/>
        </w:rPr>
        <w:t>е са варијантама није дозвољено.</w:t>
      </w:r>
      <w:proofErr w:type="gramEnd"/>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proofErr w:type="gramStart"/>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C7472" w:rsidRDefault="006C7472" w:rsidP="006C7472">
      <w:pPr>
        <w:jc w:val="both"/>
        <w:rPr>
          <w:rFonts w:ascii="Arial" w:eastAsia="TimesNewRomanPSMT" w:hAnsi="Arial" w:cs="Arial"/>
          <w:bCs/>
          <w:iCs/>
        </w:rPr>
      </w:pPr>
      <w:proofErr w:type="gramStart"/>
      <w:r>
        <w:rPr>
          <w:rFonts w:ascii="Arial" w:hAnsi="Arial" w:cs="Arial"/>
        </w:rPr>
        <w:t>Понуђач је дужан да јасно назначи који део понуде мења односно која документа накнадно доставља.</w:t>
      </w:r>
      <w:proofErr w:type="gramEnd"/>
      <w:r>
        <w:rPr>
          <w:rFonts w:ascii="Arial" w:hAnsi="Arial" w:cs="Arial"/>
        </w:rPr>
        <w:t xml:space="preserve">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822448">
        <w:rPr>
          <w:rFonts w:ascii="Arial" w:eastAsia="TimesNewRomanPSMT" w:hAnsi="Arial" w:cs="Arial"/>
          <w:bCs/>
        </w:rPr>
        <w:t>Општинска управа општине Баточина</w:t>
      </w:r>
      <w:r>
        <w:rPr>
          <w:rFonts w:ascii="Arial" w:eastAsia="TimesNewRomanPSMT" w:hAnsi="Arial" w:cs="Arial"/>
          <w:bCs/>
        </w:rPr>
        <w:t>, ул. Краља Пе</w:t>
      </w:r>
      <w:r w:rsidR="0095079A">
        <w:rPr>
          <w:rFonts w:ascii="Arial" w:eastAsia="TimesNewRomanPSMT" w:hAnsi="Arial" w:cs="Arial"/>
          <w:bCs/>
        </w:rPr>
        <w:t>тра I бр.3</w:t>
      </w:r>
      <w:r w:rsidR="0095079A">
        <w:rPr>
          <w:rFonts w:ascii="Arial" w:eastAsia="TimesNewRomanPSMT" w:hAnsi="Arial" w:cs="Arial"/>
          <w:bCs/>
          <w:lang w:val="sr-Cyrl-CS"/>
        </w:rPr>
        <w:t>2</w:t>
      </w:r>
      <w:r>
        <w:rPr>
          <w:rFonts w:ascii="Arial" w:eastAsia="TimesNewRomanPSMT" w:hAnsi="Arial" w:cs="Arial"/>
          <w:bCs/>
        </w:rPr>
        <w:t>, 34227 Баточина</w:t>
      </w:r>
      <w:r>
        <w:rPr>
          <w:rFonts w:ascii="Arial" w:hAnsi="Arial" w:cs="Arial"/>
          <w:i/>
          <w:iCs/>
        </w:rPr>
        <w:t>,</w:t>
      </w:r>
      <w:r w:rsidR="004A1947">
        <w:rPr>
          <w:rFonts w:ascii="Arial" w:hAnsi="Arial" w:cs="Arial"/>
          <w:i/>
          <w:iCs/>
        </w:rPr>
        <w:t xml:space="preserve"> </w:t>
      </w:r>
      <w:proofErr w:type="gramStart"/>
      <w:r>
        <w:rPr>
          <w:rFonts w:ascii="Arial" w:eastAsia="TimesNewRomanPSMT" w:hAnsi="Arial" w:cs="Arial"/>
          <w:bCs/>
          <w:iCs/>
        </w:rPr>
        <w:t>са</w:t>
      </w:r>
      <w:proofErr w:type="gramEnd"/>
      <w:r>
        <w:rPr>
          <w:rFonts w:ascii="Arial" w:eastAsia="TimesNewRomanPSMT" w:hAnsi="Arial" w:cs="Arial"/>
          <w:bCs/>
          <w:iCs/>
        </w:rPr>
        <w:t xml:space="preserve"> назнаком:</w:t>
      </w:r>
    </w:p>
    <w:p w:rsidR="006C7472" w:rsidRPr="00005EB5" w:rsidRDefault="006C7472" w:rsidP="006C7472">
      <w:pPr>
        <w:jc w:val="both"/>
        <w:rPr>
          <w:rFonts w:ascii="Arial" w:eastAsia="TimesNewRomanPSMT" w:hAnsi="Arial" w:cs="Arial"/>
          <w:bCs/>
          <w:iCs/>
          <w:color w:val="auto"/>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sidR="004322B8" w:rsidRPr="004322B8">
        <w:rPr>
          <w:rFonts w:ascii="Arial" w:hAnsi="Arial" w:cs="Arial"/>
          <w:bCs/>
          <w:lang w:val="sr-Cyrl-CS"/>
        </w:rPr>
        <w:t>Набавка</w:t>
      </w:r>
      <w:proofErr w:type="gramEnd"/>
      <w:r w:rsidR="004322B8" w:rsidRPr="004322B8">
        <w:rPr>
          <w:rFonts w:ascii="Arial" w:hAnsi="Arial" w:cs="Arial"/>
          <w:bCs/>
          <w:lang w:val="sr-Cyrl-CS"/>
        </w:rPr>
        <w:t xml:space="preserve"> електроматеријал</w:t>
      </w:r>
      <w:r w:rsidR="004322B8">
        <w:rPr>
          <w:rFonts w:ascii="Arial" w:hAnsi="Arial" w:cs="Arial"/>
          <w:bCs/>
          <w:lang w:val="sr-Cyrl-CS"/>
        </w:rPr>
        <w:t>а</w:t>
      </w:r>
      <w:r w:rsidR="004322B8" w:rsidRPr="004322B8">
        <w:rPr>
          <w:rFonts w:ascii="Arial" w:hAnsi="Arial" w:cs="Arial"/>
          <w:bCs/>
          <w:lang w:val="sr-Cyrl-CS"/>
        </w:rPr>
        <w:t xml:space="preserve"> за ремонт јавне расвете на територији општине Баточина, са монтажом</w:t>
      </w:r>
      <w:r w:rsidR="004322B8" w:rsidRPr="004322B8">
        <w:rPr>
          <w:rFonts w:ascii="Arial" w:hAnsi="Arial" w:cs="Arial"/>
          <w:b/>
          <w:bCs/>
          <w:lang w:val="sr-Cyrl-CS"/>
        </w:rPr>
        <w:t xml:space="preserve"> </w:t>
      </w:r>
      <w:r>
        <w:rPr>
          <w:rFonts w:ascii="Arial" w:eastAsia="TimesNewRomanPS-BoldMT" w:hAnsi="Arial" w:cs="Arial"/>
          <w:b/>
          <w:bCs/>
        </w:rPr>
        <w:t>ЈН</w:t>
      </w:r>
      <w:r w:rsidR="00822448">
        <w:rPr>
          <w:rFonts w:ascii="Arial" w:eastAsia="TimesNewRomanPS-BoldMT" w:hAnsi="Arial" w:cs="Arial"/>
          <w:b/>
          <w:bCs/>
        </w:rPr>
        <w:t>МВ</w:t>
      </w:r>
      <w:r>
        <w:rPr>
          <w:rFonts w:ascii="Arial" w:eastAsia="TimesNewRomanPS-BoldMT" w:hAnsi="Arial" w:cs="Arial"/>
          <w:b/>
          <w:bCs/>
        </w:rPr>
        <w:t xml:space="preserve"> бр </w:t>
      </w:r>
      <w:r w:rsidR="00B909D2" w:rsidRPr="00005EB5">
        <w:rPr>
          <w:rFonts w:ascii="Arial" w:eastAsia="TimesNewRomanPS-BoldMT" w:hAnsi="Arial" w:cs="Arial"/>
          <w:b/>
          <w:bCs/>
          <w:color w:val="auto"/>
          <w:lang w:val="sr-Cyrl-CS"/>
        </w:rPr>
        <w:t>5/18</w:t>
      </w:r>
      <w:r w:rsidRPr="00005EB5">
        <w:rPr>
          <w:rFonts w:ascii="Arial" w:eastAsia="TimesNewRomanPS-BoldMT" w:hAnsi="Arial" w:cs="Arial"/>
          <w:b/>
          <w:bCs/>
          <w:color w:val="auto"/>
        </w:rPr>
        <w:t xml:space="preserve"> </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t>„</w:t>
      </w:r>
      <w:r w:rsidRPr="00005EB5">
        <w:rPr>
          <w:rFonts w:ascii="Arial" w:eastAsia="TimesNewRomanPSMT" w:hAnsi="Arial" w:cs="Arial"/>
          <w:b/>
          <w:bCs/>
          <w:iCs/>
          <w:color w:val="auto"/>
        </w:rPr>
        <w:t>Допуна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Pr="00005EB5">
        <w:rPr>
          <w:rFonts w:ascii="Arial" w:hAnsi="Arial" w:cs="Arial"/>
          <w:b/>
          <w:color w:val="auto"/>
        </w:rPr>
        <w:t>услуг</w:t>
      </w:r>
      <w:r w:rsidRPr="00005EB5">
        <w:rPr>
          <w:rFonts w:ascii="Arial" w:hAnsi="Arial" w:cs="Arial"/>
          <w:b/>
          <w:color w:val="auto"/>
          <w:lang w:val="sr-Cyrl-CS"/>
        </w:rPr>
        <w:t>а</w:t>
      </w:r>
      <w:r w:rsidRPr="00005EB5">
        <w:rPr>
          <w:rFonts w:ascii="Arial" w:hAnsi="Arial" w:cs="Arial"/>
          <w:color w:val="auto"/>
        </w:rPr>
        <w:t xml:space="preserve"> </w:t>
      </w:r>
      <w:proofErr w:type="gramStart"/>
      <w:r w:rsidRPr="00005EB5">
        <w:rPr>
          <w:rFonts w:ascii="Arial" w:hAnsi="Arial" w:cs="Arial"/>
          <w:color w:val="auto"/>
        </w:rPr>
        <w:t xml:space="preserve">– </w:t>
      </w:r>
      <w:r w:rsidRPr="00005EB5">
        <w:rPr>
          <w:rFonts w:ascii="Arial" w:eastAsia="TimesNewRomanPS-BoldMT" w:hAnsi="Arial" w:cs="Arial"/>
          <w:b/>
          <w:bCs/>
          <w:color w:val="auto"/>
        </w:rPr>
        <w:t xml:space="preserve"> </w:t>
      </w:r>
      <w:r w:rsidR="004322B8" w:rsidRPr="00005EB5">
        <w:rPr>
          <w:rFonts w:ascii="Arial" w:hAnsi="Arial" w:cs="Arial"/>
          <w:bCs/>
          <w:color w:val="auto"/>
          <w:lang w:val="sr-Cyrl-CS"/>
        </w:rPr>
        <w:t>Набавка</w:t>
      </w:r>
      <w:proofErr w:type="gramEnd"/>
      <w:r w:rsidR="004322B8" w:rsidRPr="00005EB5">
        <w:rPr>
          <w:rFonts w:ascii="Arial" w:hAnsi="Arial" w:cs="Arial"/>
          <w:bCs/>
          <w:color w:val="auto"/>
          <w:lang w:val="sr-Cyrl-CS"/>
        </w:rPr>
        <w:t xml:space="preserve"> електроматеријал за ремонт јавне расвете на територији општине Баточина, са монтажом</w:t>
      </w:r>
      <w:r w:rsidR="004322B8" w:rsidRPr="00005EB5">
        <w:rPr>
          <w:rFonts w:ascii="Arial" w:hAnsi="Arial" w:cs="Arial"/>
          <w:b/>
          <w:bCs/>
          <w:color w:val="auto"/>
          <w:lang w:val="sr-Cyrl-CS"/>
        </w:rPr>
        <w:t xml:space="preserve"> </w:t>
      </w:r>
      <w:r w:rsidR="00822448" w:rsidRPr="00005EB5">
        <w:rPr>
          <w:rFonts w:ascii="Arial" w:eastAsia="TimesNewRomanPS-BoldMT" w:hAnsi="Arial" w:cs="Arial"/>
          <w:b/>
          <w:bCs/>
          <w:color w:val="auto"/>
        </w:rPr>
        <w:t xml:space="preserve">ЈНМВ бр </w:t>
      </w:r>
      <w:r w:rsidR="00B909D2" w:rsidRPr="00005EB5">
        <w:rPr>
          <w:rFonts w:ascii="Arial" w:eastAsia="TimesNewRomanPS-BoldMT" w:hAnsi="Arial" w:cs="Arial"/>
          <w:b/>
          <w:bCs/>
          <w:color w:val="auto"/>
          <w:lang w:val="sr-Cyrl-CS"/>
        </w:rPr>
        <w:t>5/18</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t>„</w:t>
      </w:r>
      <w:r w:rsidRPr="00005EB5">
        <w:rPr>
          <w:rFonts w:ascii="Arial" w:eastAsia="TimesNewRomanPSMT" w:hAnsi="Arial" w:cs="Arial"/>
          <w:b/>
          <w:bCs/>
          <w:iCs/>
          <w:color w:val="auto"/>
        </w:rPr>
        <w:t>Опозив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Pr="00005EB5">
        <w:rPr>
          <w:rFonts w:ascii="Arial" w:hAnsi="Arial" w:cs="Arial"/>
          <w:b/>
          <w:color w:val="auto"/>
        </w:rPr>
        <w:t>услуг</w:t>
      </w:r>
      <w:r w:rsidRPr="00005EB5">
        <w:rPr>
          <w:rFonts w:ascii="Arial" w:hAnsi="Arial" w:cs="Arial"/>
          <w:b/>
          <w:color w:val="auto"/>
          <w:lang w:val="sr-Cyrl-CS"/>
        </w:rPr>
        <w:t>а</w:t>
      </w:r>
      <w:r w:rsidRPr="00005EB5">
        <w:rPr>
          <w:rFonts w:ascii="Arial" w:hAnsi="Arial" w:cs="Arial"/>
          <w:color w:val="auto"/>
        </w:rPr>
        <w:t xml:space="preserve"> </w:t>
      </w:r>
      <w:proofErr w:type="gramStart"/>
      <w:r w:rsidRPr="00005EB5">
        <w:rPr>
          <w:rFonts w:ascii="Arial" w:hAnsi="Arial" w:cs="Arial"/>
          <w:color w:val="auto"/>
        </w:rPr>
        <w:t xml:space="preserve">– </w:t>
      </w:r>
      <w:r w:rsidRPr="00005EB5">
        <w:rPr>
          <w:rFonts w:ascii="Arial" w:eastAsia="TimesNewRomanPS-BoldMT" w:hAnsi="Arial" w:cs="Arial"/>
          <w:b/>
          <w:bCs/>
          <w:color w:val="auto"/>
        </w:rPr>
        <w:t xml:space="preserve"> </w:t>
      </w:r>
      <w:r w:rsidR="004322B8" w:rsidRPr="00005EB5">
        <w:rPr>
          <w:rFonts w:ascii="Arial" w:hAnsi="Arial" w:cs="Arial"/>
          <w:bCs/>
          <w:color w:val="auto"/>
          <w:lang w:val="sr-Cyrl-CS"/>
        </w:rPr>
        <w:t>Набавка</w:t>
      </w:r>
      <w:proofErr w:type="gramEnd"/>
      <w:r w:rsidR="004322B8" w:rsidRPr="00005EB5">
        <w:rPr>
          <w:rFonts w:ascii="Arial" w:hAnsi="Arial" w:cs="Arial"/>
          <w:b/>
          <w:bCs/>
          <w:color w:val="auto"/>
          <w:lang w:val="sr-Cyrl-CS"/>
        </w:rPr>
        <w:t xml:space="preserve"> </w:t>
      </w:r>
      <w:r w:rsidR="004322B8" w:rsidRPr="00005EB5">
        <w:rPr>
          <w:rFonts w:ascii="Arial" w:hAnsi="Arial" w:cs="Arial"/>
          <w:bCs/>
          <w:color w:val="auto"/>
          <w:lang w:val="sr-Cyrl-CS"/>
        </w:rPr>
        <w:t>електроматеријал за ремонт јавне расвете на територији општине Баточина, са монтажом</w:t>
      </w:r>
      <w:r w:rsidR="004322B8" w:rsidRPr="00005EB5">
        <w:rPr>
          <w:rFonts w:ascii="Arial" w:hAnsi="Arial" w:cs="Arial"/>
          <w:b/>
          <w:bCs/>
          <w:color w:val="auto"/>
          <w:lang w:val="sr-Cyrl-CS"/>
        </w:rPr>
        <w:t xml:space="preserve"> </w:t>
      </w:r>
      <w:r w:rsidR="00822448" w:rsidRPr="00005EB5">
        <w:rPr>
          <w:rFonts w:ascii="Arial" w:eastAsia="TimesNewRomanPS-BoldMT" w:hAnsi="Arial" w:cs="Arial"/>
          <w:b/>
          <w:bCs/>
          <w:color w:val="auto"/>
        </w:rPr>
        <w:t xml:space="preserve">ЈНМВ бр </w:t>
      </w:r>
      <w:r w:rsidR="00B909D2" w:rsidRPr="00005EB5">
        <w:rPr>
          <w:rFonts w:ascii="Arial" w:eastAsia="TimesNewRomanPS-BoldMT" w:hAnsi="Arial" w:cs="Arial"/>
          <w:b/>
          <w:bCs/>
          <w:color w:val="auto"/>
          <w:lang w:val="sr-Cyrl-CS"/>
        </w:rPr>
        <w:t>5/18</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C81D94" w:rsidRDefault="006C7472" w:rsidP="006C7472">
      <w:pPr>
        <w:jc w:val="both"/>
        <w:rPr>
          <w:rFonts w:ascii="Arial" w:eastAsia="TimesNewRomanPSMT" w:hAnsi="Arial" w:cs="Arial"/>
          <w:bCs/>
          <w:iCs/>
          <w:lang w:val="sr-Cyrl-CS"/>
        </w:rPr>
      </w:pPr>
      <w:proofErr w:type="gramStart"/>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r w:rsidR="00822448">
        <w:rPr>
          <w:rFonts w:ascii="Arial" w:hAnsi="Arial" w:cs="Arial"/>
        </w:rPr>
        <w:t xml:space="preserve">- </w:t>
      </w:r>
      <w:r w:rsidR="008F10FD" w:rsidRPr="008F10FD">
        <w:rPr>
          <w:rFonts w:ascii="Arial" w:hAnsi="Arial" w:cs="Arial"/>
          <w:bCs/>
          <w:lang w:val="sr-Cyrl-CS"/>
        </w:rPr>
        <w:t>Набавка електроматеријал за ремонт јавне расвете на територији општине Баточина, са монтажом</w:t>
      </w:r>
      <w:r w:rsidR="008F10FD" w:rsidRPr="004322B8">
        <w:rPr>
          <w:rFonts w:ascii="Arial" w:hAnsi="Arial" w:cs="Arial"/>
          <w:b/>
          <w:bCs/>
          <w:lang w:val="sr-Cyrl-CS"/>
        </w:rPr>
        <w:t xml:space="preserve"> </w:t>
      </w:r>
      <w:r w:rsidR="00822448">
        <w:rPr>
          <w:rFonts w:ascii="Arial" w:eastAsia="TimesNewRomanPS-BoldMT" w:hAnsi="Arial" w:cs="Arial"/>
          <w:b/>
          <w:bCs/>
        </w:rPr>
        <w:t xml:space="preserve">ЈНМВ бр </w:t>
      </w:r>
      <w:r w:rsidR="00B909D2">
        <w:rPr>
          <w:rFonts w:ascii="Arial" w:eastAsia="TimesNewRomanPS-BoldMT" w:hAnsi="Arial" w:cs="Arial"/>
          <w:b/>
          <w:bCs/>
          <w:lang w:val="sr-Cyrl-CS"/>
        </w:rPr>
        <w:t>5/18</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roofErr w:type="gramEnd"/>
    </w:p>
    <w:p w:rsidR="006C7472" w:rsidRPr="009E3CA3" w:rsidRDefault="006C7472" w:rsidP="006C7472">
      <w:pPr>
        <w:jc w:val="both"/>
        <w:rPr>
          <w:rFonts w:ascii="Arial" w:eastAsia="TimesNewRomanPSMT" w:hAnsi="Arial" w:cs="Arial"/>
          <w:bCs/>
          <w:iCs/>
        </w:rPr>
      </w:pPr>
    </w:p>
    <w:p w:rsidR="006C7472" w:rsidRDefault="006C7472" w:rsidP="006C7472">
      <w:pPr>
        <w:jc w:val="both"/>
        <w:rPr>
          <w:rFonts w:ascii="Arial" w:hAnsi="Arial" w:cs="Arial"/>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Default="006C7472" w:rsidP="006C7472">
      <w:pPr>
        <w:jc w:val="both"/>
        <w:rPr>
          <w:rFonts w:ascii="Arial" w:hAnsi="Arial" w:cs="Arial"/>
          <w:b/>
          <w:i/>
          <w:iCs/>
        </w:rPr>
      </w:pPr>
      <w:proofErr w:type="gramStart"/>
      <w:r>
        <w:rPr>
          <w:rFonts w:ascii="Arial" w:hAnsi="Arial" w:cs="Arial"/>
        </w:rPr>
        <w:t>По истеку рока за подношење понуда понуђач не може да повуче нити да мења своју понуду.</w:t>
      </w:r>
      <w:proofErr w:type="gramEnd"/>
    </w:p>
    <w:p w:rsidR="00822448" w:rsidRPr="00250886" w:rsidRDefault="00822448" w:rsidP="006C7472">
      <w:pPr>
        <w:jc w:val="both"/>
        <w:rPr>
          <w:rFonts w:ascii="Arial" w:hAnsi="Arial" w:cs="Arial"/>
          <w:b/>
          <w:i/>
          <w:i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proofErr w:type="gramStart"/>
      <w:r>
        <w:rPr>
          <w:rFonts w:ascii="Arial" w:hAnsi="Arial" w:cs="Arial"/>
        </w:rPr>
        <w:t>Понуду може поднети група понуђача.</w:t>
      </w:r>
      <w:proofErr w:type="gramEnd"/>
    </w:p>
    <w:p w:rsidR="00822448" w:rsidRDefault="00822448" w:rsidP="00822448">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822448" w:rsidRPr="00745686" w:rsidRDefault="00822448" w:rsidP="00822448">
      <w:pPr>
        <w:numPr>
          <w:ilvl w:val="0"/>
          <w:numId w:val="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822448">
      <w:pPr>
        <w:pStyle w:val="CommentText"/>
        <w:numPr>
          <w:ilvl w:val="0"/>
          <w:numId w:val="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Pr="00250886" w:rsidRDefault="00822448" w:rsidP="006C747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w:t>
      </w:r>
      <w:proofErr w:type="gramStart"/>
      <w:r>
        <w:rPr>
          <w:rFonts w:ascii="Arial" w:hAnsi="Arial" w:cs="Arial"/>
          <w:b/>
          <w:bCs/>
          <w:i/>
          <w:iCs/>
        </w:rPr>
        <w:t>ПРИХВАТЉИВОСТ  ПОНУДЕ</w:t>
      </w:r>
      <w:proofErr w:type="gramEnd"/>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005EB5">
        <w:rPr>
          <w:rFonts w:ascii="Arial" w:hAnsi="Arial" w:cs="Arial"/>
          <w:iCs/>
          <w:lang/>
        </w:rPr>
        <w:t>регистровања</w:t>
      </w:r>
      <w:r w:rsidR="008F10FD">
        <w:rPr>
          <w:rFonts w:ascii="Arial" w:hAnsi="Arial" w:cs="Arial"/>
          <w:iCs/>
        </w:rPr>
        <w:t xml:space="preserve"> фактуре</w:t>
      </w:r>
      <w:r>
        <w:rPr>
          <w:rFonts w:ascii="Arial" w:hAnsi="Arial" w:cs="Arial"/>
          <w:iCs/>
          <w:lang w:val="sr-Cyrl-CS"/>
        </w:rPr>
        <w:t>,</w:t>
      </w:r>
      <w:r w:rsidR="00446B20">
        <w:rPr>
          <w:rFonts w:ascii="Arial" w:hAnsi="Arial" w:cs="Arial"/>
          <w:iCs/>
        </w:rPr>
        <w:t xml:space="preserve"> кој</w:t>
      </w:r>
      <w:r w:rsidR="00446B20">
        <w:rPr>
          <w:rFonts w:ascii="Arial" w:hAnsi="Arial" w:cs="Arial"/>
          <w:iCs/>
          <w:lang w:val="sr-Cyrl-CS"/>
        </w:rPr>
        <w:t>ом</w:t>
      </w:r>
      <w:r>
        <w:rPr>
          <w:rFonts w:ascii="Arial" w:hAnsi="Arial" w:cs="Arial"/>
          <w:iCs/>
        </w:rPr>
        <w:t xml:space="preserve"> се </w:t>
      </w:r>
      <w:r w:rsidR="008F10FD">
        <w:rPr>
          <w:rFonts w:ascii="Arial" w:hAnsi="Arial" w:cs="Arial"/>
          <w:iCs/>
          <w:lang w:val="sr-Cyrl-CS"/>
        </w:rPr>
        <w:t xml:space="preserve">потврђује испорука </w:t>
      </w:r>
      <w:r w:rsidR="00005EB5">
        <w:rPr>
          <w:rFonts w:ascii="Arial" w:hAnsi="Arial" w:cs="Arial"/>
          <w:iCs/>
          <w:lang w:val="sr-Cyrl-CS"/>
        </w:rPr>
        <w:t xml:space="preserve">и монтажа </w:t>
      </w:r>
      <w:r w:rsidR="008F10FD">
        <w:rPr>
          <w:rFonts w:ascii="Arial" w:hAnsi="Arial" w:cs="Arial"/>
          <w:iCs/>
          <w:lang w:val="sr-Cyrl-CS"/>
        </w:rPr>
        <w:t>добара.</w:t>
      </w:r>
      <w:proofErr w:type="gramEnd"/>
      <w:r w:rsidR="00005EB5">
        <w:rPr>
          <w:rFonts w:ascii="Arial" w:hAnsi="Arial" w:cs="Arial"/>
          <w:iCs/>
          <w:lang w:val="sr-Cyrl-CS"/>
        </w:rPr>
        <w:t xml:space="preserve"> </w:t>
      </w:r>
      <w:proofErr w:type="gramStart"/>
      <w:r>
        <w:rPr>
          <w:rFonts w:ascii="Arial" w:hAnsi="Arial" w:cs="Arial"/>
          <w:iCs/>
        </w:rPr>
        <w:t xml:space="preserve">Плаћање се врши уплатом на рачун </w:t>
      </w:r>
      <w:r w:rsidR="008F10FD">
        <w:rPr>
          <w:rFonts w:ascii="Arial" w:hAnsi="Arial" w:cs="Arial"/>
          <w:iCs/>
          <w:lang w:val="sr-Cyrl-CS"/>
        </w:rPr>
        <w:t>Добављача</w:t>
      </w:r>
      <w:r>
        <w:rPr>
          <w:rFonts w:ascii="Arial" w:hAnsi="Arial" w:cs="Arial"/>
          <w:iCs/>
        </w:rPr>
        <w:t>.</w:t>
      </w:r>
      <w:proofErr w:type="gramEnd"/>
    </w:p>
    <w:p w:rsidR="006C7472" w:rsidRPr="00A24266" w:rsidRDefault="006C7472" w:rsidP="006C7472">
      <w:pPr>
        <w:jc w:val="both"/>
        <w:rPr>
          <w:rFonts w:ascii="Arial" w:hAnsi="Arial" w:cs="Arial"/>
          <w:iCs/>
        </w:rPr>
      </w:pPr>
    </w:p>
    <w:p w:rsidR="00250886" w:rsidRDefault="006C7472" w:rsidP="00250886">
      <w:pPr>
        <w:jc w:val="both"/>
        <w:rPr>
          <w:rFonts w:ascii="Arial" w:hAnsi="Arial" w:cs="Arial"/>
          <w:iCs/>
          <w:u w:val="single"/>
          <w:lang/>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p>
    <w:p w:rsidR="00005EB5" w:rsidRDefault="00005EB5" w:rsidP="00250886">
      <w:pPr>
        <w:jc w:val="both"/>
        <w:rPr>
          <w:rFonts w:ascii="Arial" w:hAnsi="Arial" w:cs="Arial"/>
          <w:lang/>
        </w:rPr>
      </w:pPr>
    </w:p>
    <w:p w:rsidR="000512CB" w:rsidRDefault="000512CB" w:rsidP="000512CB">
      <w:pPr>
        <w:jc w:val="both"/>
        <w:rPr>
          <w:rFonts w:ascii="Arial" w:hAnsi="Arial" w:cs="Arial"/>
          <w:lang w:val="sr-Cyrl-CS"/>
        </w:rPr>
      </w:pPr>
      <w:proofErr w:type="gramStart"/>
      <w:r>
        <w:rPr>
          <w:rFonts w:ascii="Arial" w:hAnsi="Arial" w:cs="Arial"/>
        </w:rPr>
        <w:t xml:space="preserve">Рок испоруке </w:t>
      </w:r>
      <w:r>
        <w:rPr>
          <w:rFonts w:ascii="Arial" w:hAnsi="Arial" w:cs="Arial"/>
          <w:lang/>
        </w:rPr>
        <w:t xml:space="preserve">и монтаже </w:t>
      </w:r>
      <w:r>
        <w:rPr>
          <w:rFonts w:ascii="Arial" w:hAnsi="Arial" w:cs="Arial"/>
        </w:rPr>
        <w:t xml:space="preserve">не може бити дужи </w:t>
      </w:r>
      <w:r w:rsidRPr="000512CB">
        <w:rPr>
          <w:rFonts w:ascii="Arial" w:hAnsi="Arial" w:cs="Arial"/>
        </w:rPr>
        <w:t xml:space="preserve">од </w:t>
      </w:r>
      <w:r w:rsidRPr="000512CB">
        <w:rPr>
          <w:rFonts w:ascii="Arial" w:hAnsi="Arial" w:cs="Arial"/>
          <w:lang/>
        </w:rPr>
        <w:t>три</w:t>
      </w:r>
      <w:r w:rsidRPr="000512CB">
        <w:rPr>
          <w:rFonts w:ascii="Arial" w:hAnsi="Arial" w:cs="Arial"/>
        </w:rPr>
        <w:t xml:space="preserve"> </w:t>
      </w:r>
      <w:r w:rsidRPr="000512CB">
        <w:rPr>
          <w:rFonts w:ascii="Arial" w:hAnsi="Arial" w:cs="Arial"/>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roofErr w:type="gramEnd"/>
    </w:p>
    <w:p w:rsidR="006C7472" w:rsidRPr="00285132" w:rsidRDefault="000512CB" w:rsidP="006C7472">
      <w:pPr>
        <w:jc w:val="both"/>
        <w:rPr>
          <w:rFonts w:ascii="Arial" w:hAnsi="Arial" w:cs="Arial"/>
          <w:lang w:val="sr-Cyrl-CS"/>
        </w:rPr>
      </w:pPr>
      <w:r>
        <w:rPr>
          <w:rFonts w:ascii="Arial" w:hAnsi="Arial" w:cs="Arial"/>
          <w:lang/>
        </w:rPr>
        <w:t xml:space="preserve">Испорука и монтажа предметног добра вршиће се сукцесивно, </w:t>
      </w:r>
      <w:r w:rsidR="00A473D7">
        <w:rPr>
          <w:rFonts w:ascii="Arial" w:hAnsi="Arial" w:cs="Arial"/>
          <w:lang w:val="sr-Cyrl-CS"/>
        </w:rPr>
        <w:t xml:space="preserve">до краја текуће 2018 године, односно до </w:t>
      </w:r>
      <w:r w:rsidR="00005EB5">
        <w:rPr>
          <w:rFonts w:ascii="Arial" w:hAnsi="Arial" w:cs="Arial"/>
          <w:lang w:val="sr-Cyrl-CS"/>
        </w:rPr>
        <w:t>утрошка</w:t>
      </w:r>
      <w:r w:rsidR="00A473D7">
        <w:rPr>
          <w:rFonts w:ascii="Arial" w:hAnsi="Arial" w:cs="Arial"/>
          <w:lang w:val="sr-Cyrl-CS"/>
        </w:rPr>
        <w:t xml:space="preserve"> средстава.</w:t>
      </w:r>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6C7472" w:rsidRDefault="006C7472" w:rsidP="006C7472">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C7472" w:rsidRDefault="006C7472" w:rsidP="006C7472">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proofErr w:type="gramStart"/>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roofErr w:type="gramEnd"/>
    </w:p>
    <w:p w:rsidR="006C7472" w:rsidRPr="00B6112A" w:rsidRDefault="006C7472" w:rsidP="006C7472">
      <w:pPr>
        <w:ind w:right="-120"/>
        <w:jc w:val="both"/>
        <w:rPr>
          <w:rFonts w:ascii="Arial" w:eastAsia="Times New Roman" w:hAnsi="Arial" w:cs="Arial"/>
          <w:lang w:val="sr-Cyrl-CS"/>
        </w:rPr>
      </w:pPr>
      <w:proofErr w:type="gramStart"/>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ће се вршити у динарима, на основу вредности </w:t>
      </w:r>
      <w:r w:rsidR="00B6112A">
        <w:rPr>
          <w:rFonts w:ascii="Arial" w:eastAsia="Times New Roman" w:hAnsi="Arial" w:cs="Arial"/>
          <w:lang w:val="sr-Cyrl-CS"/>
        </w:rPr>
        <w:t>које су пнуђене у понуди.</w:t>
      </w:r>
      <w:proofErr w:type="gramEnd"/>
    </w:p>
    <w:p w:rsidR="006C7472" w:rsidRDefault="006C7472" w:rsidP="006C7472">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6C7472" w:rsidRDefault="006C7472" w:rsidP="006C7472">
      <w:pPr>
        <w:jc w:val="both"/>
        <w:rPr>
          <w:rFonts w:ascii="Arial" w:hAnsi="Arial" w:cs="Arial"/>
          <w:iCs/>
          <w:color w:val="auto"/>
          <w:lang w:val="sr-Cyrl-CS"/>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6C7472" w:rsidRPr="00143D17" w:rsidRDefault="006C7472"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roofErr w:type="gramEnd"/>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6C7472" w:rsidRDefault="006C7472" w:rsidP="006C7472">
      <w:pPr>
        <w:jc w:val="both"/>
        <w:rPr>
          <w:rFonts w:ascii="Arial" w:hAnsi="Arial" w:cs="Arial"/>
          <w:b/>
          <w:i/>
          <w:iCs/>
          <w:color w:val="auto"/>
        </w:rPr>
      </w:pPr>
      <w:proofErr w:type="gramStart"/>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roofErr w:type="gramEnd"/>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lastRenderedPageBreak/>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proofErr w:type="gramStart"/>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скопу сво</w:t>
      </w:r>
      <w:r>
        <w:rPr>
          <w:rFonts w:ascii="Arial" w:hAnsi="Arial" w:cs="Arial"/>
          <w:iCs/>
        </w:rPr>
        <w:t>јих понуда.</w:t>
      </w:r>
      <w:proofErr w:type="gramEnd"/>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proofErr w:type="gramStart"/>
      <w:r>
        <w:rPr>
          <w:rFonts w:ascii="Arial" w:hAnsi="Arial" w:cs="Arial"/>
        </w:rPr>
        <w:t>Предметна набавка не садржи поверљиве информације које наручилац ставља на располагање.</w:t>
      </w:r>
      <w:proofErr w:type="gramEnd"/>
    </w:p>
    <w:p w:rsidR="006C7472" w:rsidRDefault="006C7472"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8566BF" w:rsidRDefault="00822448" w:rsidP="0082244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sidR="006A53FC">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B909D2" w:rsidRPr="00D005DE">
        <w:rPr>
          <w:rFonts w:ascii="Arial" w:eastAsia="TimesNewRomanPS-BoldMT" w:hAnsi="Arial" w:cs="Arial"/>
          <w:b/>
          <w:bCs/>
          <w:color w:val="auto"/>
        </w:rPr>
        <w:t>5/18</w:t>
      </w:r>
      <w:r>
        <w:rPr>
          <w:rFonts w:ascii="Arial" w:eastAsia="TimesNewRomanPS-BoldMT" w:hAnsi="Arial" w:cs="Arial"/>
          <w:b/>
          <w:bCs/>
          <w:lang w:val="sr-Cyrl-CS"/>
        </w:rPr>
        <w:t xml:space="preserve"> </w:t>
      </w:r>
      <w:proofErr w:type="gramStart"/>
      <w:r>
        <w:rPr>
          <w:rFonts w:ascii="Arial" w:eastAsia="TimesNewRomanPS-BoldMT" w:hAnsi="Arial" w:cs="Arial"/>
          <w:b/>
          <w:bCs/>
          <w:lang w:val="sr-Cyrl-CS"/>
        </w:rPr>
        <w:t xml:space="preserve">- </w:t>
      </w:r>
      <w:r w:rsidRPr="008566BF">
        <w:rPr>
          <w:lang w:val="ru-RU"/>
        </w:rPr>
        <w:t xml:space="preserve"> </w:t>
      </w:r>
      <w:r w:rsidR="008F10FD" w:rsidRPr="004322B8">
        <w:rPr>
          <w:rFonts w:ascii="Arial" w:hAnsi="Arial" w:cs="Arial"/>
          <w:b/>
          <w:bCs/>
          <w:lang w:val="sr-Cyrl-CS"/>
        </w:rPr>
        <w:t>Набавка</w:t>
      </w:r>
      <w:proofErr w:type="gramEnd"/>
      <w:r w:rsidR="008F10FD" w:rsidRPr="004322B8">
        <w:rPr>
          <w:rFonts w:ascii="Arial" w:hAnsi="Arial" w:cs="Arial"/>
          <w:b/>
          <w:bCs/>
          <w:lang w:val="sr-Cyrl-CS"/>
        </w:rPr>
        <w:t xml:space="preserve"> електроматеријал</w:t>
      </w:r>
      <w:r w:rsidR="00B6112A">
        <w:rPr>
          <w:rFonts w:ascii="Arial" w:hAnsi="Arial" w:cs="Arial"/>
          <w:b/>
          <w:bCs/>
          <w:lang w:val="sr-Cyrl-CS"/>
        </w:rPr>
        <w:t>а</w:t>
      </w:r>
      <w:r w:rsidR="008F10FD" w:rsidRPr="004322B8">
        <w:rPr>
          <w:rFonts w:ascii="Arial" w:hAnsi="Arial" w:cs="Arial"/>
          <w:b/>
          <w:bCs/>
          <w:lang w:val="sr-Cyrl-CS"/>
        </w:rPr>
        <w:t xml:space="preserve"> за ремонт јавне расвете на територији општине Баточина, са монтажом</w:t>
      </w:r>
      <w:r w:rsidR="008F10FD">
        <w:rPr>
          <w:rFonts w:ascii="Arial" w:hAnsi="Arial" w:cs="Arial"/>
          <w:b/>
          <w:bCs/>
          <w:lang w:val="sr-Cyrl-CS"/>
        </w:rPr>
        <w:t>.</w:t>
      </w:r>
      <w:r w:rsidR="008F10FD" w:rsidRPr="004322B8">
        <w:rPr>
          <w:rFonts w:ascii="Arial" w:hAnsi="Arial" w:cs="Arial"/>
          <w:b/>
          <w:bCs/>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Default="006C7472" w:rsidP="006C7472">
      <w:pPr>
        <w:jc w:val="both"/>
        <w:rPr>
          <w:rFonts w:ascii="Arial" w:hAnsi="Arial" w:cs="Arial"/>
          <w:b/>
          <w:bCs/>
        </w:rPr>
      </w:pPr>
      <w:r>
        <w:rPr>
          <w:rFonts w:ascii="Arial" w:hAnsi="Arial" w:cs="Arial"/>
          <w:b/>
          <w:bCs/>
        </w:rPr>
        <w:lastRenderedPageBreak/>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proofErr w:type="gramStart"/>
      <w:r>
        <w:rPr>
          <w:rFonts w:ascii="Arial" w:hAnsi="Arial" w:cs="Arial"/>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Pr>
          <w:rFonts w:ascii="Arial" w:hAnsi="Arial" w:cs="Arial"/>
        </w:rPr>
        <w:t xml:space="preserve"> </w:t>
      </w:r>
      <w:proofErr w:type="gramStart"/>
      <w:r>
        <w:rPr>
          <w:rFonts w:ascii="Arial" w:hAnsi="Arial" w:cs="Arial"/>
        </w:rPr>
        <w:t>Закона).</w:t>
      </w:r>
      <w:proofErr w:type="gramEnd"/>
      <w:r>
        <w:rPr>
          <w:rFonts w:ascii="Arial" w:hAnsi="Arial" w:cs="Arial"/>
        </w:rPr>
        <w:t xml:space="preserve">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proofErr w:type="gramStart"/>
      <w:r>
        <w:rPr>
          <w:rFonts w:ascii="Arial" w:hAnsi="Arial" w:cs="Arial"/>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Pr>
          <w:rFonts w:ascii="Arial" w:hAnsi="Arial" w:cs="Arial"/>
        </w:rPr>
        <w:t xml:space="preserve"> </w:t>
      </w:r>
    </w:p>
    <w:p w:rsidR="006C7472" w:rsidRDefault="006C7472" w:rsidP="006C7472">
      <w:pPr>
        <w:tabs>
          <w:tab w:val="left" w:pos="-135"/>
          <w:tab w:val="left" w:pos="0"/>
          <w:tab w:val="left" w:pos="120"/>
        </w:tabs>
        <w:jc w:val="both"/>
        <w:rPr>
          <w:rFonts w:ascii="Arial" w:hAnsi="Arial" w:cs="Arial"/>
        </w:rPr>
      </w:pPr>
      <w:proofErr w:type="gramStart"/>
      <w:r>
        <w:rPr>
          <w:rFonts w:ascii="Arial" w:hAnsi="Arial" w:cs="Arial"/>
        </w:rPr>
        <w:t>У случају разлике између јединичне и укупне цене, меродавна је јединична цена.</w:t>
      </w:r>
      <w:proofErr w:type="gramEnd"/>
    </w:p>
    <w:p w:rsidR="006C7472" w:rsidRDefault="006C7472" w:rsidP="006C7472">
      <w:pPr>
        <w:jc w:val="both"/>
        <w:rPr>
          <w:rFonts w:ascii="Arial" w:hAnsi="Arial" w:cs="Arial"/>
        </w:rPr>
      </w:pPr>
      <w:proofErr w:type="gramStart"/>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ц ће његову понуду одбити као неприхватљиву.</w:t>
      </w:r>
      <w:proofErr w:type="gramEnd"/>
      <w:r>
        <w:rPr>
          <w:rFonts w:ascii="Arial" w:hAnsi="Arial" w:cs="Arial"/>
        </w:rPr>
        <w:t xml:space="preserve"> </w:t>
      </w:r>
    </w:p>
    <w:p w:rsidR="006C7472" w:rsidRPr="007118C6" w:rsidRDefault="006C7472" w:rsidP="006C7472">
      <w:pPr>
        <w:jc w:val="both"/>
        <w:rPr>
          <w:rFonts w:ascii="Arial" w:hAnsi="Arial" w:cs="Arial"/>
          <w:b/>
        </w:rPr>
      </w:pPr>
    </w:p>
    <w:p w:rsidR="006C7472" w:rsidRDefault="006C7472" w:rsidP="006C7472">
      <w:pPr>
        <w:jc w:val="both"/>
        <w:rPr>
          <w:rFonts w:ascii="Arial" w:hAnsi="Arial" w:cs="Arial"/>
          <w:b/>
        </w:rPr>
      </w:pPr>
      <w:r>
        <w:rPr>
          <w:rFonts w:ascii="Arial" w:hAnsi="Arial" w:cs="Arial"/>
          <w:b/>
        </w:rPr>
        <w:t>1</w:t>
      </w:r>
      <w:r w:rsidR="007118C6">
        <w:rPr>
          <w:rFonts w:ascii="Arial" w:hAnsi="Arial" w:cs="Arial"/>
          <w:b/>
        </w:rPr>
        <w:t>6</w:t>
      </w:r>
      <w:r>
        <w:rPr>
          <w:rFonts w:ascii="Arial" w:hAnsi="Arial" w:cs="Arial"/>
          <w:b/>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proofErr w:type="gramStart"/>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6C7472" w:rsidRDefault="006C7472" w:rsidP="006C7472">
      <w:pPr>
        <w:jc w:val="both"/>
        <w:rPr>
          <w:rFonts w:ascii="Arial" w:hAnsi="Arial" w:cs="Arial"/>
          <w:b/>
        </w:rPr>
      </w:pPr>
    </w:p>
    <w:p w:rsidR="006C7472" w:rsidRDefault="007118C6" w:rsidP="006C7472">
      <w:pPr>
        <w:jc w:val="both"/>
        <w:rPr>
          <w:rFonts w:ascii="Arial" w:hAnsi="Arial" w:cs="Arial"/>
          <w:b/>
          <w:bCs/>
        </w:rPr>
      </w:pPr>
      <w:r>
        <w:rPr>
          <w:rFonts w:ascii="Arial" w:hAnsi="Arial" w:cs="Arial"/>
          <w:b/>
          <w:bCs/>
        </w:rPr>
        <w:t>17</w:t>
      </w:r>
      <w:r w:rsidR="006C7472">
        <w:rPr>
          <w:rFonts w:ascii="Arial" w:hAnsi="Arial" w:cs="Arial"/>
          <w:b/>
          <w:bCs/>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w:t>
      </w:r>
      <w:r w:rsidRPr="00315408">
        <w:rPr>
          <w:rFonts w:ascii="Arial" w:hAnsi="Arial" w:cs="Arial"/>
        </w:rPr>
        <w:lastRenderedPageBreak/>
        <w:t>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7118C6" w:rsidRDefault="007118C6" w:rsidP="007118C6">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7118C6" w:rsidRDefault="007118C6" w:rsidP="007118C6">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7118C6" w:rsidRDefault="007118C6" w:rsidP="007118C6">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7118C6" w:rsidRDefault="007118C6" w:rsidP="007118C6">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7118C6" w:rsidRDefault="007118C6" w:rsidP="007118C6">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7118C6" w:rsidRDefault="007118C6" w:rsidP="007118C6">
      <w:pPr>
        <w:ind w:firstLine="708"/>
        <w:jc w:val="both"/>
        <w:rPr>
          <w:rFonts w:ascii="Arial" w:hAnsi="Arial" w:cs="Arial"/>
        </w:rPr>
      </w:pPr>
      <w:r w:rsidRPr="00315408">
        <w:rPr>
          <w:rFonts w:ascii="Arial" w:hAnsi="Arial" w:cs="Arial"/>
        </w:rPr>
        <w:lastRenderedPageBreak/>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250886" w:rsidRPr="00250886" w:rsidRDefault="00250886" w:rsidP="006C7472">
      <w:pPr>
        <w:jc w:val="both"/>
        <w:rPr>
          <w:rFonts w:ascii="Arial" w:hAnsi="Arial" w:cs="Arial"/>
        </w:rPr>
      </w:pPr>
    </w:p>
    <w:p w:rsidR="006C7472" w:rsidRDefault="007118C6" w:rsidP="006C7472">
      <w:pPr>
        <w:jc w:val="both"/>
        <w:rPr>
          <w:rFonts w:ascii="Arial" w:hAnsi="Arial" w:cs="Arial"/>
          <w:b/>
        </w:rPr>
      </w:pPr>
      <w:r>
        <w:rPr>
          <w:rFonts w:ascii="Arial" w:hAnsi="Arial" w:cs="Arial"/>
          <w:b/>
        </w:rPr>
        <w:t>18</w:t>
      </w:r>
      <w:r w:rsidR="006C7472">
        <w:rPr>
          <w:rFonts w:ascii="Arial" w:hAnsi="Arial" w:cs="Arial"/>
          <w:b/>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6C7472" w:rsidRDefault="006C7472" w:rsidP="006C7472">
      <w:pPr>
        <w:jc w:val="both"/>
        <w:rPr>
          <w:rFonts w:ascii="Arial" w:hAnsi="Arial" w:cs="Arial"/>
          <w:b/>
          <w:bCs/>
          <w:i/>
        </w:rPr>
      </w:pPr>
    </w:p>
    <w:p w:rsidR="00AC1501" w:rsidRDefault="00AC1501"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250886" w:rsidRPr="00250886" w:rsidRDefault="00250886" w:rsidP="00AC1501">
      <w:pPr>
        <w:tabs>
          <w:tab w:val="left" w:pos="6028"/>
        </w:tabs>
        <w:autoSpaceDE w:val="0"/>
        <w:spacing w:line="240" w:lineRule="auto"/>
        <w:jc w:val="both"/>
      </w:pPr>
    </w:p>
    <w:sectPr w:rsidR="00250886" w:rsidRPr="00250886" w:rsidSect="004473F9">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5AD" w:rsidRDefault="006515AD">
      <w:pPr>
        <w:spacing w:line="240" w:lineRule="auto"/>
      </w:pPr>
      <w:r>
        <w:separator/>
      </w:r>
    </w:p>
  </w:endnote>
  <w:endnote w:type="continuationSeparator" w:id="0">
    <w:p w:rsidR="006515AD" w:rsidRDefault="006515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C0536">
      <w:tc>
        <w:tcPr>
          <w:tcW w:w="8208" w:type="dxa"/>
          <w:tcBorders>
            <w:top w:val="single" w:sz="8" w:space="0" w:color="808080"/>
          </w:tcBorders>
          <w:shd w:val="clear" w:color="auto" w:fill="auto"/>
        </w:tcPr>
        <w:p w:rsidR="00DC0536" w:rsidRPr="00B909D2" w:rsidRDefault="00DC0536" w:rsidP="00B909D2">
          <w:pPr>
            <w:pStyle w:val="Footer"/>
            <w:jc w:val="center"/>
            <w:rPr>
              <w:b/>
              <w:bCs/>
              <w:i/>
              <w:color w:val="4F81BD"/>
            </w:rPr>
          </w:pPr>
          <w:r>
            <w:rPr>
              <w:b/>
              <w:bCs/>
              <w:i/>
              <w:color w:val="4F81BD"/>
            </w:rPr>
            <w:t>Електроматеријал за ремонт јавне расвете са монтажом</w:t>
          </w:r>
          <w:r>
            <w:rPr>
              <w:b/>
              <w:bCs/>
              <w:i/>
              <w:color w:val="4F81BD"/>
              <w:lang w:val="sr-Cyrl-CS"/>
            </w:rPr>
            <w:t>,</w:t>
          </w:r>
          <w:r w:rsidRPr="004165B7">
            <w:rPr>
              <w:b/>
              <w:bCs/>
              <w:i/>
              <w:color w:val="4F81BD"/>
            </w:rPr>
            <w:t xml:space="preserve"> ЈН бр.</w:t>
          </w:r>
          <w:r>
            <w:rPr>
              <w:b/>
              <w:bCs/>
              <w:i/>
              <w:color w:val="4F81BD"/>
            </w:rPr>
            <w:t>5</w:t>
          </w:r>
          <w:r>
            <w:rPr>
              <w:b/>
              <w:bCs/>
              <w:i/>
              <w:color w:val="4F81BD"/>
              <w:lang w:val="sr-Cyrl-CS"/>
            </w:rPr>
            <w:t>/1</w:t>
          </w:r>
          <w:r>
            <w:rPr>
              <w:b/>
              <w:bCs/>
              <w:i/>
              <w:color w:val="4F81BD"/>
            </w:rPr>
            <w:t>8</w:t>
          </w:r>
        </w:p>
      </w:tc>
      <w:tc>
        <w:tcPr>
          <w:tcW w:w="1034" w:type="dxa"/>
          <w:tcBorders>
            <w:top w:val="single" w:sz="8" w:space="0" w:color="808080"/>
            <w:left w:val="single" w:sz="8" w:space="0" w:color="808080"/>
          </w:tcBorders>
          <w:shd w:val="clear" w:color="auto" w:fill="auto"/>
        </w:tcPr>
        <w:p w:rsidR="00DC0536" w:rsidRDefault="00DC0536">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BF53BE">
            <w:rPr>
              <w:b/>
              <w:bCs/>
              <w:noProof/>
              <w:color w:val="4F81BD"/>
            </w:rPr>
            <w:t>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BF53BE">
            <w:rPr>
              <w:b/>
              <w:bCs/>
              <w:noProof/>
              <w:color w:val="4F81BD"/>
            </w:rPr>
            <w:t>31</w:t>
          </w:r>
          <w:r>
            <w:rPr>
              <w:b/>
              <w:bCs/>
              <w:color w:val="4F81BD"/>
            </w:rPr>
            <w:fldChar w:fldCharType="end"/>
          </w:r>
        </w:p>
      </w:tc>
    </w:tr>
  </w:tbl>
  <w:p w:rsidR="00DC0536" w:rsidRDefault="00DC0536">
    <w:pPr>
      <w:pStyle w:val="Footer"/>
      <w:jc w:val="right"/>
    </w:pPr>
    <w:r>
      <w:rPr>
        <w:color w:val="1F497D"/>
      </w:rPr>
      <w:t xml:space="preserve"> </w:t>
    </w:r>
  </w:p>
  <w:p w:rsidR="00DC0536" w:rsidRDefault="00DC05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5AD" w:rsidRDefault="006515AD">
      <w:pPr>
        <w:spacing w:line="240" w:lineRule="auto"/>
      </w:pPr>
      <w:r>
        <w:separator/>
      </w:r>
    </w:p>
  </w:footnote>
  <w:footnote w:type="continuationSeparator" w:id="0">
    <w:p w:rsidR="006515AD" w:rsidRDefault="006515A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FB37D0"/>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453E1E"/>
    <w:multiLevelType w:val="hybridMultilevel"/>
    <w:tmpl w:val="7C6811D0"/>
    <w:lvl w:ilvl="0" w:tplc="2D103C74">
      <w:start w:val="812"/>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7D776C2"/>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0DB63741"/>
    <w:multiLevelType w:val="hybridMultilevel"/>
    <w:tmpl w:val="EAE6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52202"/>
    <w:multiLevelType w:val="hybridMultilevel"/>
    <w:tmpl w:val="D6120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6462A60"/>
    <w:multiLevelType w:val="hybridMultilevel"/>
    <w:tmpl w:val="797E3F24"/>
    <w:lvl w:ilvl="0" w:tplc="7AB4E95A">
      <w:start w:val="1"/>
      <w:numFmt w:val="decimal"/>
      <w:lvlText w:val="%1)"/>
      <w:lvlJc w:val="left"/>
      <w:pPr>
        <w:ind w:left="720" w:hanging="360"/>
      </w:pPr>
      <w:rPr>
        <w:rFonts w:ascii="Arial" w:eastAsia="Arial Unicode MS" w:hAnsi="Arial" w:cs="Arial" w:hint="default"/>
        <w:color w:val="000000"/>
        <w:sz w:val="24"/>
      </w:rPr>
    </w:lvl>
    <w:lvl w:ilvl="1" w:tplc="CF660712">
      <w:numFmt w:val="bullet"/>
      <w:lvlText w:val="-"/>
      <w:lvlJc w:val="left"/>
      <w:pPr>
        <w:ind w:left="1440" w:hanging="360"/>
      </w:pPr>
      <w:rPr>
        <w:rFonts w:ascii="Arial" w:eastAsia="Arial Unicode MS"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24">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4">
    <w:nsid w:val="3AA75673"/>
    <w:multiLevelType w:val="hybridMultilevel"/>
    <w:tmpl w:val="686A2554"/>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6">
    <w:nsid w:val="45103E78"/>
    <w:multiLevelType w:val="hybridMultilevel"/>
    <w:tmpl w:val="7A4E5F8A"/>
    <w:lvl w:ilvl="0" w:tplc="B3FA0D9E">
      <w:start w:val="1"/>
      <w:numFmt w:val="bullet"/>
      <w:lvlText w:val="-"/>
      <w:lvlJc w:val="left"/>
      <w:pPr>
        <w:ind w:left="720" w:hanging="360"/>
      </w:pPr>
      <w:rPr>
        <w:rFonts w:ascii="Arial" w:hAnsi="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45215458"/>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8">
    <w:nsid w:val="4570265D"/>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0">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1">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41"/>
  </w:num>
  <w:num w:numId="13">
    <w:abstractNumId w:val="10"/>
  </w:num>
  <w:num w:numId="14">
    <w:abstractNumId w:val="18"/>
  </w:num>
  <w:num w:numId="15">
    <w:abstractNumId w:val="17"/>
  </w:num>
  <w:num w:numId="16">
    <w:abstractNumId w:val="13"/>
  </w:num>
  <w:num w:numId="17">
    <w:abstractNumId w:val="36"/>
  </w:num>
  <w:num w:numId="18">
    <w:abstractNumId w:val="23"/>
  </w:num>
  <w:num w:numId="19">
    <w:abstractNumId w:val="42"/>
  </w:num>
  <w:num w:numId="20">
    <w:abstractNumId w:val="19"/>
  </w:num>
  <w:num w:numId="21">
    <w:abstractNumId w:val="43"/>
  </w:num>
  <w:num w:numId="22">
    <w:abstractNumId w:val="15"/>
  </w:num>
  <w:num w:numId="23">
    <w:abstractNumId w:val="40"/>
  </w:num>
  <w:num w:numId="24">
    <w:abstractNumId w:val="37"/>
  </w:num>
  <w:num w:numId="25">
    <w:abstractNumId w:val="35"/>
  </w:num>
  <w:num w:numId="26">
    <w:abstractNumId w:val="34"/>
  </w:num>
  <w:num w:numId="27">
    <w:abstractNumId w:val="31"/>
  </w:num>
  <w:num w:numId="28">
    <w:abstractNumId w:val="32"/>
  </w:num>
  <w:num w:numId="29">
    <w:abstractNumId w:val="20"/>
  </w:num>
  <w:num w:numId="30">
    <w:abstractNumId w:val="24"/>
  </w:num>
  <w:num w:numId="31">
    <w:abstractNumId w:val="38"/>
  </w:num>
  <w:num w:numId="32">
    <w:abstractNumId w:val="16"/>
  </w:num>
  <w:num w:numId="33">
    <w:abstractNumId w:val="11"/>
  </w:num>
  <w:num w:numId="34">
    <w:abstractNumId w:val="46"/>
  </w:num>
  <w:num w:numId="35">
    <w:abstractNumId w:val="26"/>
  </w:num>
  <w:num w:numId="36">
    <w:abstractNumId w:val="22"/>
  </w:num>
  <w:num w:numId="37">
    <w:abstractNumId w:val="12"/>
  </w:num>
  <w:num w:numId="38">
    <w:abstractNumId w:val="21"/>
  </w:num>
  <w:num w:numId="39">
    <w:abstractNumId w:val="33"/>
  </w:num>
  <w:num w:numId="40">
    <w:abstractNumId w:val="28"/>
  </w:num>
  <w:num w:numId="41">
    <w:abstractNumId w:val="44"/>
  </w:num>
  <w:num w:numId="42">
    <w:abstractNumId w:val="39"/>
  </w:num>
  <w:num w:numId="43">
    <w:abstractNumId w:val="14"/>
  </w:num>
  <w:num w:numId="44">
    <w:abstractNumId w:val="30"/>
  </w:num>
  <w:num w:numId="45">
    <w:abstractNumId w:val="27"/>
  </w:num>
  <w:num w:numId="46">
    <w:abstractNumId w:val="25"/>
  </w:num>
  <w:num w:numId="47">
    <w:abstractNumId w:val="29"/>
  </w:num>
  <w:num w:numId="48">
    <w:abstractNumId w:val="45"/>
  </w:num>
  <w:num w:numId="49">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proofState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A732B"/>
    <w:rsid w:val="000005F7"/>
    <w:rsid w:val="00004B2A"/>
    <w:rsid w:val="00005EB5"/>
    <w:rsid w:val="0000730B"/>
    <w:rsid w:val="000116AE"/>
    <w:rsid w:val="00024BDA"/>
    <w:rsid w:val="00027CCD"/>
    <w:rsid w:val="0003169D"/>
    <w:rsid w:val="00031A8F"/>
    <w:rsid w:val="00033EC0"/>
    <w:rsid w:val="00034AAE"/>
    <w:rsid w:val="00045206"/>
    <w:rsid w:val="000512CB"/>
    <w:rsid w:val="00063A21"/>
    <w:rsid w:val="00081D3D"/>
    <w:rsid w:val="00084C33"/>
    <w:rsid w:val="0009005E"/>
    <w:rsid w:val="00092F07"/>
    <w:rsid w:val="000943D0"/>
    <w:rsid w:val="000A0EB5"/>
    <w:rsid w:val="000A2965"/>
    <w:rsid w:val="000B2798"/>
    <w:rsid w:val="000C3861"/>
    <w:rsid w:val="000D3E0D"/>
    <w:rsid w:val="000D454B"/>
    <w:rsid w:val="000D735A"/>
    <w:rsid w:val="000E1D75"/>
    <w:rsid w:val="000E2B71"/>
    <w:rsid w:val="000F06F0"/>
    <w:rsid w:val="000F0773"/>
    <w:rsid w:val="00104C5A"/>
    <w:rsid w:val="00104FB8"/>
    <w:rsid w:val="00113763"/>
    <w:rsid w:val="0011678D"/>
    <w:rsid w:val="0012154D"/>
    <w:rsid w:val="00125344"/>
    <w:rsid w:val="001270F1"/>
    <w:rsid w:val="001350EB"/>
    <w:rsid w:val="001378A9"/>
    <w:rsid w:val="0014126D"/>
    <w:rsid w:val="0014199B"/>
    <w:rsid w:val="00143D17"/>
    <w:rsid w:val="0014523D"/>
    <w:rsid w:val="0014555F"/>
    <w:rsid w:val="00146670"/>
    <w:rsid w:val="0015104E"/>
    <w:rsid w:val="0015123D"/>
    <w:rsid w:val="0016027C"/>
    <w:rsid w:val="00163303"/>
    <w:rsid w:val="00164E92"/>
    <w:rsid w:val="0016697E"/>
    <w:rsid w:val="00182F58"/>
    <w:rsid w:val="00187B7C"/>
    <w:rsid w:val="00190140"/>
    <w:rsid w:val="001A1FAF"/>
    <w:rsid w:val="001A4471"/>
    <w:rsid w:val="001A7ABA"/>
    <w:rsid w:val="001B4419"/>
    <w:rsid w:val="001C2EF4"/>
    <w:rsid w:val="001C6809"/>
    <w:rsid w:val="001D73FE"/>
    <w:rsid w:val="001E37AB"/>
    <w:rsid w:val="001E6E93"/>
    <w:rsid w:val="001E70F9"/>
    <w:rsid w:val="001F2C92"/>
    <w:rsid w:val="001F4CFB"/>
    <w:rsid w:val="00200F6B"/>
    <w:rsid w:val="00210AFD"/>
    <w:rsid w:val="002152DE"/>
    <w:rsid w:val="00220F7C"/>
    <w:rsid w:val="00221C6F"/>
    <w:rsid w:val="0022501D"/>
    <w:rsid w:val="00225A14"/>
    <w:rsid w:val="00232D2F"/>
    <w:rsid w:val="00233B13"/>
    <w:rsid w:val="00233F40"/>
    <w:rsid w:val="00234BFC"/>
    <w:rsid w:val="0025027B"/>
    <w:rsid w:val="00250282"/>
    <w:rsid w:val="00250886"/>
    <w:rsid w:val="00250E34"/>
    <w:rsid w:val="00262DD3"/>
    <w:rsid w:val="00270B78"/>
    <w:rsid w:val="002731E1"/>
    <w:rsid w:val="002735A5"/>
    <w:rsid w:val="00285132"/>
    <w:rsid w:val="00285DEB"/>
    <w:rsid w:val="00287633"/>
    <w:rsid w:val="002A09DF"/>
    <w:rsid w:val="002B0C71"/>
    <w:rsid w:val="002B2E94"/>
    <w:rsid w:val="002B5B9B"/>
    <w:rsid w:val="002C1F2E"/>
    <w:rsid w:val="002C2BFB"/>
    <w:rsid w:val="002E1AFE"/>
    <w:rsid w:val="002E2C97"/>
    <w:rsid w:val="002E6C31"/>
    <w:rsid w:val="002F28CA"/>
    <w:rsid w:val="00302E2C"/>
    <w:rsid w:val="00303871"/>
    <w:rsid w:val="0030474E"/>
    <w:rsid w:val="00305366"/>
    <w:rsid w:val="003125FB"/>
    <w:rsid w:val="00312AB3"/>
    <w:rsid w:val="003170C1"/>
    <w:rsid w:val="00321AEC"/>
    <w:rsid w:val="00325A22"/>
    <w:rsid w:val="00327385"/>
    <w:rsid w:val="00330ECD"/>
    <w:rsid w:val="003429C9"/>
    <w:rsid w:val="00346356"/>
    <w:rsid w:val="003541CC"/>
    <w:rsid w:val="0035684D"/>
    <w:rsid w:val="00372553"/>
    <w:rsid w:val="0037333E"/>
    <w:rsid w:val="00376501"/>
    <w:rsid w:val="003770B8"/>
    <w:rsid w:val="00393C7B"/>
    <w:rsid w:val="00394AEB"/>
    <w:rsid w:val="003A28D0"/>
    <w:rsid w:val="003A2E29"/>
    <w:rsid w:val="003A3355"/>
    <w:rsid w:val="003A39CF"/>
    <w:rsid w:val="003B0021"/>
    <w:rsid w:val="003B2B6D"/>
    <w:rsid w:val="003C38CA"/>
    <w:rsid w:val="003C4F85"/>
    <w:rsid w:val="003C7E8A"/>
    <w:rsid w:val="003D3A32"/>
    <w:rsid w:val="003D4A56"/>
    <w:rsid w:val="003D5C6B"/>
    <w:rsid w:val="003E1D2B"/>
    <w:rsid w:val="003E27BB"/>
    <w:rsid w:val="003E457F"/>
    <w:rsid w:val="003F2D05"/>
    <w:rsid w:val="003F2FE1"/>
    <w:rsid w:val="003F364E"/>
    <w:rsid w:val="0040239A"/>
    <w:rsid w:val="00402D43"/>
    <w:rsid w:val="00403738"/>
    <w:rsid w:val="004165B7"/>
    <w:rsid w:val="00416F8B"/>
    <w:rsid w:val="004238E6"/>
    <w:rsid w:val="0042739E"/>
    <w:rsid w:val="004322B8"/>
    <w:rsid w:val="00436B02"/>
    <w:rsid w:val="00443BA5"/>
    <w:rsid w:val="00444BC8"/>
    <w:rsid w:val="00446B20"/>
    <w:rsid w:val="004473F9"/>
    <w:rsid w:val="00454F35"/>
    <w:rsid w:val="004610A8"/>
    <w:rsid w:val="0046212F"/>
    <w:rsid w:val="0046292E"/>
    <w:rsid w:val="00482D56"/>
    <w:rsid w:val="00484E84"/>
    <w:rsid w:val="0048764F"/>
    <w:rsid w:val="00487809"/>
    <w:rsid w:val="004913C9"/>
    <w:rsid w:val="004913E3"/>
    <w:rsid w:val="004A1947"/>
    <w:rsid w:val="004A1CC6"/>
    <w:rsid w:val="004A4CE8"/>
    <w:rsid w:val="004C3FF0"/>
    <w:rsid w:val="004C6E39"/>
    <w:rsid w:val="004D19FC"/>
    <w:rsid w:val="004D26D9"/>
    <w:rsid w:val="004D311B"/>
    <w:rsid w:val="004E133B"/>
    <w:rsid w:val="004F09DE"/>
    <w:rsid w:val="004F156F"/>
    <w:rsid w:val="004F50A7"/>
    <w:rsid w:val="00500814"/>
    <w:rsid w:val="005054D9"/>
    <w:rsid w:val="00512AE7"/>
    <w:rsid w:val="005257ED"/>
    <w:rsid w:val="0052632F"/>
    <w:rsid w:val="00526919"/>
    <w:rsid w:val="005271B3"/>
    <w:rsid w:val="005327F3"/>
    <w:rsid w:val="00532E55"/>
    <w:rsid w:val="0053376A"/>
    <w:rsid w:val="00534C95"/>
    <w:rsid w:val="00541519"/>
    <w:rsid w:val="0054398B"/>
    <w:rsid w:val="00554FF5"/>
    <w:rsid w:val="005563E6"/>
    <w:rsid w:val="0055716F"/>
    <w:rsid w:val="0056629C"/>
    <w:rsid w:val="005672A7"/>
    <w:rsid w:val="00570E67"/>
    <w:rsid w:val="00572421"/>
    <w:rsid w:val="005808DA"/>
    <w:rsid w:val="00586CE2"/>
    <w:rsid w:val="005945C0"/>
    <w:rsid w:val="005A0297"/>
    <w:rsid w:val="005A31AE"/>
    <w:rsid w:val="005B6220"/>
    <w:rsid w:val="005B7EC5"/>
    <w:rsid w:val="005C15D1"/>
    <w:rsid w:val="005C60AC"/>
    <w:rsid w:val="005C617B"/>
    <w:rsid w:val="005C6859"/>
    <w:rsid w:val="005D2D22"/>
    <w:rsid w:val="005D563E"/>
    <w:rsid w:val="005D669F"/>
    <w:rsid w:val="005E565F"/>
    <w:rsid w:val="005F11F0"/>
    <w:rsid w:val="00607D13"/>
    <w:rsid w:val="00616F27"/>
    <w:rsid w:val="00617BF7"/>
    <w:rsid w:val="00623661"/>
    <w:rsid w:val="00624290"/>
    <w:rsid w:val="00631F6C"/>
    <w:rsid w:val="00636082"/>
    <w:rsid w:val="00641F05"/>
    <w:rsid w:val="006515AD"/>
    <w:rsid w:val="00652948"/>
    <w:rsid w:val="006536F4"/>
    <w:rsid w:val="0065720D"/>
    <w:rsid w:val="00665F72"/>
    <w:rsid w:val="006833E9"/>
    <w:rsid w:val="00684B29"/>
    <w:rsid w:val="00691D66"/>
    <w:rsid w:val="00694E9E"/>
    <w:rsid w:val="00697B15"/>
    <w:rsid w:val="006A2583"/>
    <w:rsid w:val="006A42D1"/>
    <w:rsid w:val="006A53FC"/>
    <w:rsid w:val="006A59CA"/>
    <w:rsid w:val="006A7614"/>
    <w:rsid w:val="006A7FB3"/>
    <w:rsid w:val="006B2BBE"/>
    <w:rsid w:val="006B341D"/>
    <w:rsid w:val="006B5662"/>
    <w:rsid w:val="006C0C0C"/>
    <w:rsid w:val="006C254D"/>
    <w:rsid w:val="006C4634"/>
    <w:rsid w:val="006C7472"/>
    <w:rsid w:val="006D4BA0"/>
    <w:rsid w:val="006D7030"/>
    <w:rsid w:val="006E6608"/>
    <w:rsid w:val="006F36DA"/>
    <w:rsid w:val="006F6F85"/>
    <w:rsid w:val="007118C6"/>
    <w:rsid w:val="00712ED0"/>
    <w:rsid w:val="00715DD0"/>
    <w:rsid w:val="0073383A"/>
    <w:rsid w:val="007346D7"/>
    <w:rsid w:val="0074509F"/>
    <w:rsid w:val="00745EE1"/>
    <w:rsid w:val="00746A2C"/>
    <w:rsid w:val="00752C8A"/>
    <w:rsid w:val="00753EAC"/>
    <w:rsid w:val="00765F14"/>
    <w:rsid w:val="00771C6D"/>
    <w:rsid w:val="00774E46"/>
    <w:rsid w:val="00786273"/>
    <w:rsid w:val="0078789F"/>
    <w:rsid w:val="00790B45"/>
    <w:rsid w:val="0079547C"/>
    <w:rsid w:val="00795FCA"/>
    <w:rsid w:val="007A023E"/>
    <w:rsid w:val="007A43A6"/>
    <w:rsid w:val="007A6069"/>
    <w:rsid w:val="007C258E"/>
    <w:rsid w:val="007C32D4"/>
    <w:rsid w:val="007D1071"/>
    <w:rsid w:val="007D4ABD"/>
    <w:rsid w:val="007D637E"/>
    <w:rsid w:val="007D7FD1"/>
    <w:rsid w:val="007E0BB3"/>
    <w:rsid w:val="007E5394"/>
    <w:rsid w:val="007E5833"/>
    <w:rsid w:val="007F2649"/>
    <w:rsid w:val="007F4062"/>
    <w:rsid w:val="007F6C74"/>
    <w:rsid w:val="00805FC2"/>
    <w:rsid w:val="00816688"/>
    <w:rsid w:val="00817041"/>
    <w:rsid w:val="00822448"/>
    <w:rsid w:val="008271F9"/>
    <w:rsid w:val="0083149D"/>
    <w:rsid w:val="00833AE0"/>
    <w:rsid w:val="008341E1"/>
    <w:rsid w:val="008357AF"/>
    <w:rsid w:val="008456F1"/>
    <w:rsid w:val="0084701F"/>
    <w:rsid w:val="00853CBA"/>
    <w:rsid w:val="00866F11"/>
    <w:rsid w:val="0087366C"/>
    <w:rsid w:val="00885F68"/>
    <w:rsid w:val="008924A0"/>
    <w:rsid w:val="008968A8"/>
    <w:rsid w:val="008A0145"/>
    <w:rsid w:val="008A6CB8"/>
    <w:rsid w:val="008B17D4"/>
    <w:rsid w:val="008B1901"/>
    <w:rsid w:val="008B2ED5"/>
    <w:rsid w:val="008D334A"/>
    <w:rsid w:val="008D36AD"/>
    <w:rsid w:val="008D4C98"/>
    <w:rsid w:val="008D7313"/>
    <w:rsid w:val="008E29E7"/>
    <w:rsid w:val="008E4D6F"/>
    <w:rsid w:val="008E4F9F"/>
    <w:rsid w:val="008F10FD"/>
    <w:rsid w:val="008F3304"/>
    <w:rsid w:val="008F6522"/>
    <w:rsid w:val="00901323"/>
    <w:rsid w:val="00904126"/>
    <w:rsid w:val="009052FD"/>
    <w:rsid w:val="009115FA"/>
    <w:rsid w:val="00914294"/>
    <w:rsid w:val="00916242"/>
    <w:rsid w:val="009221AA"/>
    <w:rsid w:val="00924EA2"/>
    <w:rsid w:val="00925696"/>
    <w:rsid w:val="00925E4F"/>
    <w:rsid w:val="00927111"/>
    <w:rsid w:val="009371C5"/>
    <w:rsid w:val="00937881"/>
    <w:rsid w:val="00943AEC"/>
    <w:rsid w:val="00944390"/>
    <w:rsid w:val="0095079A"/>
    <w:rsid w:val="00953324"/>
    <w:rsid w:val="009569C4"/>
    <w:rsid w:val="0095713A"/>
    <w:rsid w:val="00962C91"/>
    <w:rsid w:val="0096380C"/>
    <w:rsid w:val="009654CC"/>
    <w:rsid w:val="0098379A"/>
    <w:rsid w:val="0099785A"/>
    <w:rsid w:val="009A7FEE"/>
    <w:rsid w:val="009B1C29"/>
    <w:rsid w:val="009C03D8"/>
    <w:rsid w:val="009C1E26"/>
    <w:rsid w:val="009C47C8"/>
    <w:rsid w:val="009C532E"/>
    <w:rsid w:val="009D4572"/>
    <w:rsid w:val="009E47AA"/>
    <w:rsid w:val="009F1311"/>
    <w:rsid w:val="009F210C"/>
    <w:rsid w:val="009F52CC"/>
    <w:rsid w:val="009F5C02"/>
    <w:rsid w:val="009F6AAD"/>
    <w:rsid w:val="00A020F4"/>
    <w:rsid w:val="00A03D79"/>
    <w:rsid w:val="00A154D3"/>
    <w:rsid w:val="00A424F3"/>
    <w:rsid w:val="00A43AEC"/>
    <w:rsid w:val="00A46823"/>
    <w:rsid w:val="00A473D7"/>
    <w:rsid w:val="00A47FE0"/>
    <w:rsid w:val="00A507B8"/>
    <w:rsid w:val="00A51A3B"/>
    <w:rsid w:val="00A54F8A"/>
    <w:rsid w:val="00A62A0B"/>
    <w:rsid w:val="00A651BB"/>
    <w:rsid w:val="00A72700"/>
    <w:rsid w:val="00A81B40"/>
    <w:rsid w:val="00A85652"/>
    <w:rsid w:val="00A86331"/>
    <w:rsid w:val="00A86AE1"/>
    <w:rsid w:val="00AA025D"/>
    <w:rsid w:val="00AB65BC"/>
    <w:rsid w:val="00AB7003"/>
    <w:rsid w:val="00AC0ACE"/>
    <w:rsid w:val="00AC1501"/>
    <w:rsid w:val="00AC65DB"/>
    <w:rsid w:val="00AD65BE"/>
    <w:rsid w:val="00AE30BB"/>
    <w:rsid w:val="00AF5BE0"/>
    <w:rsid w:val="00AF7FF7"/>
    <w:rsid w:val="00B056C9"/>
    <w:rsid w:val="00B07C48"/>
    <w:rsid w:val="00B07FBC"/>
    <w:rsid w:val="00B21837"/>
    <w:rsid w:val="00B21BCC"/>
    <w:rsid w:val="00B23A76"/>
    <w:rsid w:val="00B262AE"/>
    <w:rsid w:val="00B3075A"/>
    <w:rsid w:val="00B3271F"/>
    <w:rsid w:val="00B35047"/>
    <w:rsid w:val="00B4780A"/>
    <w:rsid w:val="00B54730"/>
    <w:rsid w:val="00B5522E"/>
    <w:rsid w:val="00B56084"/>
    <w:rsid w:val="00B60608"/>
    <w:rsid w:val="00B6112A"/>
    <w:rsid w:val="00B61210"/>
    <w:rsid w:val="00B64D76"/>
    <w:rsid w:val="00B6521B"/>
    <w:rsid w:val="00B7537B"/>
    <w:rsid w:val="00B832A4"/>
    <w:rsid w:val="00B8542C"/>
    <w:rsid w:val="00B909D2"/>
    <w:rsid w:val="00B91075"/>
    <w:rsid w:val="00BA732B"/>
    <w:rsid w:val="00BB0389"/>
    <w:rsid w:val="00BB24C4"/>
    <w:rsid w:val="00BC0930"/>
    <w:rsid w:val="00BD019E"/>
    <w:rsid w:val="00BD1687"/>
    <w:rsid w:val="00BD5396"/>
    <w:rsid w:val="00BD5636"/>
    <w:rsid w:val="00BF033E"/>
    <w:rsid w:val="00BF0F1E"/>
    <w:rsid w:val="00BF53BE"/>
    <w:rsid w:val="00BF53FE"/>
    <w:rsid w:val="00BF5D21"/>
    <w:rsid w:val="00BF658B"/>
    <w:rsid w:val="00C00CC2"/>
    <w:rsid w:val="00C04815"/>
    <w:rsid w:val="00C17B5E"/>
    <w:rsid w:val="00C203E6"/>
    <w:rsid w:val="00C213B2"/>
    <w:rsid w:val="00C21BE7"/>
    <w:rsid w:val="00C21CA0"/>
    <w:rsid w:val="00C31304"/>
    <w:rsid w:val="00C33264"/>
    <w:rsid w:val="00C34399"/>
    <w:rsid w:val="00C40583"/>
    <w:rsid w:val="00C522A7"/>
    <w:rsid w:val="00C548CE"/>
    <w:rsid w:val="00C55403"/>
    <w:rsid w:val="00C65397"/>
    <w:rsid w:val="00C672CF"/>
    <w:rsid w:val="00C701A6"/>
    <w:rsid w:val="00C70AF9"/>
    <w:rsid w:val="00C718EB"/>
    <w:rsid w:val="00C74F00"/>
    <w:rsid w:val="00C80AF9"/>
    <w:rsid w:val="00C81D94"/>
    <w:rsid w:val="00C8538F"/>
    <w:rsid w:val="00C87AFE"/>
    <w:rsid w:val="00C9021C"/>
    <w:rsid w:val="00C940CA"/>
    <w:rsid w:val="00C956EE"/>
    <w:rsid w:val="00C96A16"/>
    <w:rsid w:val="00C97A07"/>
    <w:rsid w:val="00CC3500"/>
    <w:rsid w:val="00CC5CF9"/>
    <w:rsid w:val="00CD1AB3"/>
    <w:rsid w:val="00CD385A"/>
    <w:rsid w:val="00CD5528"/>
    <w:rsid w:val="00CE65DB"/>
    <w:rsid w:val="00CF1902"/>
    <w:rsid w:val="00D005DE"/>
    <w:rsid w:val="00D1162B"/>
    <w:rsid w:val="00D1236C"/>
    <w:rsid w:val="00D17DB5"/>
    <w:rsid w:val="00D20BE5"/>
    <w:rsid w:val="00D25AC5"/>
    <w:rsid w:val="00D30F97"/>
    <w:rsid w:val="00D34DBD"/>
    <w:rsid w:val="00D37B6C"/>
    <w:rsid w:val="00D45C3E"/>
    <w:rsid w:val="00D61F5F"/>
    <w:rsid w:val="00D62BEC"/>
    <w:rsid w:val="00D701C8"/>
    <w:rsid w:val="00D73763"/>
    <w:rsid w:val="00D86789"/>
    <w:rsid w:val="00D86A91"/>
    <w:rsid w:val="00D957BC"/>
    <w:rsid w:val="00DA1572"/>
    <w:rsid w:val="00DB3C94"/>
    <w:rsid w:val="00DB5109"/>
    <w:rsid w:val="00DC0536"/>
    <w:rsid w:val="00DC3E92"/>
    <w:rsid w:val="00DC6EC1"/>
    <w:rsid w:val="00DD4414"/>
    <w:rsid w:val="00DD5FDB"/>
    <w:rsid w:val="00DD7959"/>
    <w:rsid w:val="00DE089B"/>
    <w:rsid w:val="00DE1FF0"/>
    <w:rsid w:val="00DE3184"/>
    <w:rsid w:val="00DE593C"/>
    <w:rsid w:val="00DE668E"/>
    <w:rsid w:val="00DE6883"/>
    <w:rsid w:val="00DE6D47"/>
    <w:rsid w:val="00DE7DE0"/>
    <w:rsid w:val="00DF23AD"/>
    <w:rsid w:val="00DF3F47"/>
    <w:rsid w:val="00E01082"/>
    <w:rsid w:val="00E05992"/>
    <w:rsid w:val="00E10E9E"/>
    <w:rsid w:val="00E1181C"/>
    <w:rsid w:val="00E24073"/>
    <w:rsid w:val="00E30835"/>
    <w:rsid w:val="00E348DB"/>
    <w:rsid w:val="00E378E2"/>
    <w:rsid w:val="00E40ED1"/>
    <w:rsid w:val="00E4254C"/>
    <w:rsid w:val="00E42D61"/>
    <w:rsid w:val="00E44125"/>
    <w:rsid w:val="00E47302"/>
    <w:rsid w:val="00E6275B"/>
    <w:rsid w:val="00E80239"/>
    <w:rsid w:val="00E8037E"/>
    <w:rsid w:val="00E808BD"/>
    <w:rsid w:val="00E84A8E"/>
    <w:rsid w:val="00E87E51"/>
    <w:rsid w:val="00E927C2"/>
    <w:rsid w:val="00E932EC"/>
    <w:rsid w:val="00EA2F9E"/>
    <w:rsid w:val="00EA6E52"/>
    <w:rsid w:val="00EB065B"/>
    <w:rsid w:val="00EB0B58"/>
    <w:rsid w:val="00EC0F4D"/>
    <w:rsid w:val="00EC5C16"/>
    <w:rsid w:val="00EC6D17"/>
    <w:rsid w:val="00ED356C"/>
    <w:rsid w:val="00ED5CFB"/>
    <w:rsid w:val="00F0106B"/>
    <w:rsid w:val="00F01627"/>
    <w:rsid w:val="00F02B66"/>
    <w:rsid w:val="00F054B1"/>
    <w:rsid w:val="00F10092"/>
    <w:rsid w:val="00F110D0"/>
    <w:rsid w:val="00F15A9F"/>
    <w:rsid w:val="00F22AF4"/>
    <w:rsid w:val="00F40E72"/>
    <w:rsid w:val="00F44140"/>
    <w:rsid w:val="00F44C2D"/>
    <w:rsid w:val="00F46950"/>
    <w:rsid w:val="00F506A9"/>
    <w:rsid w:val="00F52561"/>
    <w:rsid w:val="00F5688D"/>
    <w:rsid w:val="00F744C8"/>
    <w:rsid w:val="00F7636B"/>
    <w:rsid w:val="00F813C4"/>
    <w:rsid w:val="00F81771"/>
    <w:rsid w:val="00F81860"/>
    <w:rsid w:val="00F90C0F"/>
    <w:rsid w:val="00FA2EDB"/>
    <w:rsid w:val="00FB0FDE"/>
    <w:rsid w:val="00FB200E"/>
    <w:rsid w:val="00FB3DFB"/>
    <w:rsid w:val="00FB5D38"/>
    <w:rsid w:val="00FC2D01"/>
    <w:rsid w:val="00FD265A"/>
    <w:rsid w:val="00FD5C63"/>
    <w:rsid w:val="00FD5C95"/>
    <w:rsid w:val="00FD6102"/>
    <w:rsid w:val="00FD6EDE"/>
    <w:rsid w:val="00FE5A1A"/>
    <w:rsid w:val="00FE78D5"/>
    <w:rsid w:val="00FF6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48"/>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3" Type="http://schemas.openxmlformats.org/officeDocument/2006/relationships/styles" Target="styles.xml"/><Relationship Id="rId21"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mailto:olja.jasovic@sobatocina.org.rs" TargetMode="External"/><Relationship Id="rId10" Type="http://schemas.openxmlformats.org/officeDocument/2006/relationships/footer" Target="footer1.xml"/><Relationship Id="rId19"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A64D5-3A34-4B13-9430-5405766A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2032</TotalTime>
  <Pages>31</Pages>
  <Words>8740</Words>
  <Characters>49822</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58446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OljaFond</cp:lastModifiedBy>
  <cp:revision>62</cp:revision>
  <cp:lastPrinted>2018-04-02T10:04:00Z</cp:lastPrinted>
  <dcterms:created xsi:type="dcterms:W3CDTF">2018-01-12T09:28:00Z</dcterms:created>
  <dcterms:modified xsi:type="dcterms:W3CDTF">2018-04-02T10:04:00Z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